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27DFC12A"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7FD4963" w14:textId="6D8F15A9" w:rsidR="004A669F" w:rsidRPr="004A669F" w:rsidRDefault="004A669F" w:rsidP="004A669F">
      <w:pPr>
        <w:tabs>
          <w:tab w:val="left" w:pos="426"/>
          <w:tab w:val="left" w:pos="851"/>
        </w:tabs>
        <w:jc w:val="both"/>
        <w:rPr>
          <w:rFonts w:ascii="Arial" w:hAnsi="Arial" w:cs="Arial"/>
          <w:b/>
          <w:bCs/>
        </w:rPr>
      </w:pPr>
      <w:bookmarkStart w:id="0" w:name="_Hlk200446076"/>
      <w:r w:rsidRPr="004A669F">
        <w:rPr>
          <w:rFonts w:ascii="Arial" w:hAnsi="Arial" w:cs="Arial"/>
          <w:b/>
          <w:bCs/>
        </w:rPr>
        <w:t xml:space="preserve">Traitement des adresses et de la qualité de la base de données des donneurs, des candidats au don de sang et des lieux de prélèvements avec notamment la géolocalisation des adresses postales. </w:t>
      </w:r>
    </w:p>
    <w:bookmarkEnd w:id="0"/>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A153084" w14:textId="77777777" w:rsidR="004A669F" w:rsidRDefault="004A669F" w:rsidP="00A9775B">
      <w:pPr>
        <w:tabs>
          <w:tab w:val="left" w:pos="426"/>
        </w:tabs>
        <w:suppressAutoHyphens w:val="0"/>
        <w:spacing w:before="60"/>
        <w:jc w:val="both"/>
        <w:rPr>
          <w:rFonts w:ascii="Arial" w:hAnsi="Arial" w:cs="Arial"/>
          <w:i/>
          <w:iCs/>
          <w:color w:val="FF0000"/>
          <w:sz w:val="18"/>
          <w:szCs w:val="18"/>
          <w:lang w:eastAsia="fr-FR" w:bidi="ml"/>
        </w:rPr>
      </w:pPr>
    </w:p>
    <w:p w14:paraId="6A34C9C0" w14:textId="5FD51B5E"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Le</w:t>
      </w:r>
      <w:r w:rsidR="004A669F">
        <w:rPr>
          <w:rFonts w:ascii="Arial" w:hAnsi="Arial" w:cs="Arial"/>
          <w:lang w:eastAsia="fr-FR" w:bidi="ml"/>
        </w:rPr>
        <w:t xml:space="preserve"> </w:t>
      </w:r>
      <w:r w:rsidR="005A5FCD">
        <w:rPr>
          <w:rFonts w:ascii="Arial" w:hAnsi="Arial" w:cs="Arial"/>
          <w:lang w:eastAsia="fr-FR" w:bidi="ml"/>
        </w:rPr>
        <w:t>code</w:t>
      </w:r>
      <w:r w:rsidRPr="00661A97">
        <w:rPr>
          <w:rFonts w:ascii="Arial" w:hAnsi="Arial" w:cs="Arial"/>
          <w:color w:val="0000FF"/>
          <w:lang w:eastAsia="fr-FR" w:bidi="ml"/>
        </w:rPr>
        <w:t xml:space="preserve"> </w:t>
      </w:r>
      <w:r w:rsidRPr="00A9775B">
        <w:rPr>
          <w:rFonts w:ascii="Arial" w:hAnsi="Arial" w:cs="Arial"/>
          <w:lang w:eastAsia="fr-FR" w:bidi="ml"/>
        </w:rPr>
        <w:t xml:space="preserve">CPV </w:t>
      </w:r>
      <w:r w:rsidRPr="004A669F">
        <w:rPr>
          <w:rFonts w:ascii="Arial" w:hAnsi="Arial" w:cs="Arial"/>
          <w:lang w:eastAsia="fr-FR" w:bidi="ml"/>
        </w:rPr>
        <w:t xml:space="preserve">des services du marché </w:t>
      </w:r>
      <w:r w:rsidR="00661A97" w:rsidRPr="004A669F">
        <w:rPr>
          <w:rFonts w:ascii="Arial" w:hAnsi="Arial" w:cs="Arial"/>
          <w:lang w:eastAsia="fr-FR" w:bidi="ml"/>
        </w:rPr>
        <w:t xml:space="preserve">public est </w:t>
      </w:r>
      <w:r w:rsidRPr="004A669F">
        <w:rPr>
          <w:rFonts w:ascii="Arial" w:hAnsi="Arial" w:cs="Arial"/>
          <w:lang w:eastAsia="fr-FR" w:bidi="ml"/>
        </w:rPr>
        <w:t>le suivant :</w:t>
      </w:r>
    </w:p>
    <w:p w14:paraId="0D87D8C4" w14:textId="77777777" w:rsidR="004A669F" w:rsidRDefault="004A669F" w:rsidP="00A9775B">
      <w:pPr>
        <w:tabs>
          <w:tab w:val="left" w:pos="426"/>
        </w:tabs>
        <w:suppressAutoHyphens w:val="0"/>
        <w:spacing w:before="60"/>
        <w:jc w:val="both"/>
        <w:rPr>
          <w:rFonts w:ascii="Arial" w:hAnsi="Arial" w:cs="Arial"/>
          <w:lang w:eastAsia="fr-FR" w:bidi="ml"/>
        </w:rPr>
      </w:pPr>
    </w:p>
    <w:p w14:paraId="4D6026E3" w14:textId="2F939518" w:rsidR="004A669F" w:rsidRPr="004A669F" w:rsidRDefault="004A669F" w:rsidP="00A9775B">
      <w:pPr>
        <w:tabs>
          <w:tab w:val="left" w:pos="426"/>
        </w:tabs>
        <w:suppressAutoHyphens w:val="0"/>
        <w:spacing w:before="60"/>
        <w:jc w:val="both"/>
        <w:rPr>
          <w:rFonts w:ascii="Arial" w:hAnsi="Arial" w:cs="Arial"/>
          <w:b/>
          <w:bCs/>
          <w:lang w:eastAsia="fr-FR" w:bidi="ml"/>
        </w:rPr>
      </w:pPr>
      <w:r w:rsidRPr="004A669F">
        <w:rPr>
          <w:rFonts w:ascii="Arial" w:hAnsi="Arial" w:cs="Arial"/>
          <w:b/>
          <w:bCs/>
          <w:lang w:eastAsia="fr-FR" w:bidi="ml"/>
        </w:rPr>
        <w:t>72310000-1 : Service de traitement de données</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4A669F"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4A669F">
        <w:rPr>
          <w:rFonts w:ascii="Arial" w:hAnsi="Arial" w:cs="Arial"/>
          <w:lang w:eastAsia="fr-FR" w:bidi="ml"/>
        </w:rPr>
        <w:t xml:space="preserve">Accord-cadre </w:t>
      </w:r>
      <w:r w:rsidR="003E63B0" w:rsidRPr="004A669F">
        <w:rPr>
          <w:rFonts w:ascii="Arial" w:hAnsi="Arial" w:cs="Arial"/>
          <w:lang w:eastAsia="fr-FR" w:bidi="ml"/>
        </w:rPr>
        <w:t>avec exécution à</w:t>
      </w:r>
      <w:r w:rsidR="007C0BF5" w:rsidRPr="004A669F">
        <w:rPr>
          <w:rFonts w:ascii="Arial" w:hAnsi="Arial" w:cs="Arial"/>
          <w:lang w:eastAsia="fr-FR" w:bidi="ml"/>
        </w:rPr>
        <w:t xml:space="preserve"> bons de commande </w:t>
      </w:r>
      <w:r w:rsidRPr="004A669F">
        <w:rPr>
          <w:rFonts w:ascii="Arial" w:hAnsi="Arial" w:cs="Arial"/>
          <w:lang w:eastAsia="fr-FR" w:bidi="ml"/>
        </w:rPr>
        <w:t>(</w:t>
      </w:r>
      <w:r w:rsidR="00A57DD1" w:rsidRPr="004A669F">
        <w:rPr>
          <w:rFonts w:ascii="Arial" w:hAnsi="Arial" w:cs="Arial"/>
          <w:lang w:eastAsia="fr-FR" w:bidi="ml"/>
        </w:rPr>
        <w:t>de l’article R</w:t>
      </w:r>
      <w:r w:rsidR="00931D42" w:rsidRPr="004A669F">
        <w:rPr>
          <w:rFonts w:ascii="Arial" w:hAnsi="Arial" w:cs="Arial"/>
          <w:lang w:eastAsia="fr-FR" w:bidi="ml"/>
        </w:rPr>
        <w:t>2162-1</w:t>
      </w:r>
      <w:r w:rsidR="00A8760E" w:rsidRPr="004A669F">
        <w:rPr>
          <w:rFonts w:ascii="Arial" w:hAnsi="Arial" w:cs="Arial"/>
          <w:lang w:eastAsia="fr-FR" w:bidi="ml"/>
        </w:rPr>
        <w:t>,</w:t>
      </w:r>
      <w:r w:rsidR="00931D42" w:rsidRPr="004A669F">
        <w:rPr>
          <w:rFonts w:ascii="Arial" w:hAnsi="Arial" w:cs="Arial"/>
          <w:lang w:eastAsia="fr-FR" w:bidi="ml"/>
        </w:rPr>
        <w:t xml:space="preserve"> R2162-</w:t>
      </w:r>
      <w:r w:rsidR="007C0BF5" w:rsidRPr="004A669F">
        <w:rPr>
          <w:rFonts w:ascii="Arial" w:hAnsi="Arial" w:cs="Arial"/>
          <w:lang w:eastAsia="fr-FR" w:bidi="ml"/>
        </w:rPr>
        <w:t>2 .</w:t>
      </w:r>
      <w:r w:rsidR="00F759AA" w:rsidRPr="004A669F">
        <w:rPr>
          <w:rFonts w:ascii="Arial" w:hAnsi="Arial" w:cs="Arial"/>
          <w:lang w:eastAsia="fr-FR" w:bidi="ml"/>
        </w:rPr>
        <w:t>2</w:t>
      </w:r>
      <w:r w:rsidR="00AA05C7" w:rsidRPr="004A669F">
        <w:rPr>
          <w:rFonts w:ascii="Arial" w:hAnsi="Arial" w:cs="Arial"/>
          <w:vertAlign w:val="superscript"/>
          <w:lang w:eastAsia="fr-FR" w:bidi="ml"/>
        </w:rPr>
        <w:t>ème</w:t>
      </w:r>
      <w:r w:rsidR="005923D2" w:rsidRPr="004A669F">
        <w:rPr>
          <w:rFonts w:ascii="Arial" w:hAnsi="Arial" w:cs="Arial"/>
          <w:vertAlign w:val="superscript"/>
          <w:lang w:eastAsia="fr-FR" w:bidi="ml"/>
        </w:rPr>
        <w:t xml:space="preserve"> </w:t>
      </w:r>
      <w:r w:rsidR="005923D2" w:rsidRPr="004A669F">
        <w:rPr>
          <w:rFonts w:ascii="Arial" w:hAnsi="Arial" w:cs="Arial"/>
          <w:lang w:eastAsia="fr-FR" w:bidi="ml"/>
        </w:rPr>
        <w:t>alinéa</w:t>
      </w:r>
      <w:r w:rsidR="00F759AA" w:rsidRPr="004A669F">
        <w:rPr>
          <w:rFonts w:ascii="Arial" w:hAnsi="Arial" w:cs="Arial"/>
          <w:lang w:eastAsia="fr-FR" w:bidi="ml"/>
        </w:rPr>
        <w:t>,</w:t>
      </w:r>
      <w:r w:rsidR="003E63B0" w:rsidRPr="004A669F">
        <w:rPr>
          <w:rFonts w:ascii="Arial" w:hAnsi="Arial" w:cs="Arial"/>
          <w:lang w:eastAsia="fr-FR" w:bidi="ml"/>
        </w:rPr>
        <w:t xml:space="preserve"> </w:t>
      </w:r>
      <w:r w:rsidR="00A8760E" w:rsidRPr="004A669F">
        <w:rPr>
          <w:rFonts w:ascii="Arial" w:hAnsi="Arial" w:cs="Arial"/>
          <w:lang w:eastAsia="fr-FR" w:bidi="ml"/>
        </w:rPr>
        <w:t xml:space="preserve">R2162-4 à 6, </w:t>
      </w:r>
      <w:r w:rsidR="00A57DD1" w:rsidRPr="004A669F">
        <w:rPr>
          <w:rFonts w:ascii="Arial" w:hAnsi="Arial" w:cs="Arial"/>
          <w:lang w:eastAsia="fr-FR" w:bidi="ml"/>
        </w:rPr>
        <w:t>R</w:t>
      </w:r>
      <w:r w:rsidR="003E63B0" w:rsidRPr="004A669F">
        <w:rPr>
          <w:rFonts w:ascii="Arial" w:hAnsi="Arial" w:cs="Arial"/>
          <w:lang w:eastAsia="fr-FR" w:bidi="ml"/>
        </w:rPr>
        <w:t>2162-13 et</w:t>
      </w:r>
      <w:r w:rsidR="00A57DD1" w:rsidRPr="004A669F">
        <w:rPr>
          <w:rFonts w:ascii="Arial" w:hAnsi="Arial" w:cs="Arial"/>
          <w:lang w:eastAsia="fr-FR" w:bidi="ml"/>
        </w:rPr>
        <w:t xml:space="preserve"> R</w:t>
      </w:r>
      <w:r w:rsidR="00A8760E" w:rsidRPr="004A669F">
        <w:rPr>
          <w:rFonts w:ascii="Arial" w:hAnsi="Arial" w:cs="Arial"/>
          <w:lang w:eastAsia="fr-FR" w:bidi="ml"/>
        </w:rPr>
        <w:t>2162-</w:t>
      </w:r>
      <w:r w:rsidR="007C0BF5" w:rsidRPr="004A669F">
        <w:rPr>
          <w:rFonts w:ascii="Arial" w:hAnsi="Arial" w:cs="Arial"/>
          <w:lang w:eastAsia="fr-FR" w:bidi="ml"/>
        </w:rPr>
        <w:t>14</w:t>
      </w:r>
      <w:r w:rsidR="009A6717" w:rsidRPr="004A669F">
        <w:rPr>
          <w:rFonts w:ascii="Arial" w:hAnsi="Arial" w:cs="Arial"/>
          <w:lang w:eastAsia="fr-FR" w:bidi="ml"/>
        </w:rPr>
        <w:t xml:space="preserve"> du </w:t>
      </w:r>
      <w:r w:rsidR="005A5FCD" w:rsidRPr="004A669F">
        <w:rPr>
          <w:rFonts w:ascii="Arial" w:hAnsi="Arial" w:cs="Arial"/>
          <w:lang w:eastAsia="fr-FR" w:bidi="ml"/>
        </w:rPr>
        <w:t>code de la commande publique</w:t>
      </w:r>
      <w:r w:rsidRPr="004A669F">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16D7669E" w14:textId="17362EFB" w:rsidR="00E32A79" w:rsidRDefault="00E32A79" w:rsidP="00BD479D">
      <w:pPr>
        <w:pStyle w:val="fcasegauche"/>
        <w:tabs>
          <w:tab w:val="left" w:pos="851"/>
        </w:tabs>
        <w:spacing w:after="0"/>
        <w:ind w:left="851" w:firstLine="0"/>
        <w:rPr>
          <w:color w:val="0000FF"/>
        </w:rPr>
      </w:pPr>
    </w:p>
    <w:p w14:paraId="14B50E74" w14:textId="00F8459F" w:rsidR="004A669F" w:rsidRDefault="004A669F" w:rsidP="00BD479D">
      <w:pPr>
        <w:pStyle w:val="fcasegauche"/>
        <w:tabs>
          <w:tab w:val="left" w:pos="851"/>
        </w:tabs>
        <w:spacing w:after="0"/>
        <w:ind w:left="851" w:firstLine="0"/>
        <w:rPr>
          <w:color w:val="0000FF"/>
        </w:rPr>
      </w:pPr>
    </w:p>
    <w:p w14:paraId="4F939132" w14:textId="6B35F9FD" w:rsidR="004A669F" w:rsidRDefault="004A669F" w:rsidP="00BD479D">
      <w:pPr>
        <w:pStyle w:val="fcasegauche"/>
        <w:tabs>
          <w:tab w:val="left" w:pos="851"/>
        </w:tabs>
        <w:spacing w:after="0"/>
        <w:ind w:left="851" w:firstLine="0"/>
        <w:rPr>
          <w:color w:val="0000FF"/>
        </w:rPr>
      </w:pPr>
    </w:p>
    <w:p w14:paraId="10C44783" w14:textId="54F835F2" w:rsidR="004A669F" w:rsidRDefault="004A669F" w:rsidP="00BD479D">
      <w:pPr>
        <w:pStyle w:val="fcasegauche"/>
        <w:tabs>
          <w:tab w:val="left" w:pos="851"/>
        </w:tabs>
        <w:spacing w:after="0"/>
        <w:ind w:left="851" w:firstLine="0"/>
        <w:rPr>
          <w:color w:val="0000FF"/>
        </w:rPr>
      </w:pPr>
      <w:bookmarkStart w:id="1" w:name="_GoBack"/>
      <w:bookmarkEnd w:id="1"/>
    </w:p>
    <w:p w14:paraId="513A5815" w14:textId="46520F4C" w:rsidR="004A669F" w:rsidRDefault="004A669F" w:rsidP="00BD479D">
      <w:pPr>
        <w:pStyle w:val="fcasegauche"/>
        <w:tabs>
          <w:tab w:val="left" w:pos="851"/>
        </w:tabs>
        <w:spacing w:after="0"/>
        <w:ind w:left="851" w:firstLine="0"/>
        <w:rPr>
          <w:color w:val="0000FF"/>
        </w:rPr>
      </w:pPr>
    </w:p>
    <w:p w14:paraId="55219F24" w14:textId="05E2FB54" w:rsidR="004A669F" w:rsidRDefault="004A669F" w:rsidP="00BD479D">
      <w:pPr>
        <w:pStyle w:val="fcasegauche"/>
        <w:tabs>
          <w:tab w:val="left" w:pos="851"/>
        </w:tabs>
        <w:spacing w:after="0"/>
        <w:ind w:left="851" w:firstLine="0"/>
        <w:rPr>
          <w:color w:val="0000FF"/>
        </w:rPr>
      </w:pPr>
    </w:p>
    <w:p w14:paraId="6FD0716C" w14:textId="77777777" w:rsidR="004A669F" w:rsidRDefault="004A669F"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4734EE">
        <w:fldChar w:fldCharType="separate"/>
      </w:r>
      <w:r>
        <w:fldChar w:fldCharType="end"/>
      </w:r>
      <w:r w:rsidR="00EC4A56" w:rsidRPr="00E67E3B">
        <w:rPr>
          <w:rFonts w:ascii="Arial" w:hAnsi="Arial" w:cs="Arial"/>
        </w:rPr>
        <w:t xml:space="preserve"> C</w:t>
      </w:r>
      <w:r w:rsidR="00EC4A56" w:rsidRPr="004A669F">
        <w:rPr>
          <w:rFonts w:ascii="Arial" w:hAnsi="Arial" w:cs="Arial"/>
        </w:rPr>
        <w:t>CAP</w:t>
      </w:r>
    </w:p>
    <w:p w14:paraId="6A34C9EA" w14:textId="6D1A1263"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4734EE">
        <w:fldChar w:fldCharType="separate"/>
      </w:r>
      <w:r>
        <w:fldChar w:fldCharType="end"/>
      </w:r>
      <w:r w:rsidR="009B1CD0" w:rsidRPr="00E67E3B">
        <w:rPr>
          <w:rFonts w:ascii="Arial" w:hAnsi="Arial" w:cs="Arial"/>
        </w:rPr>
        <w:t xml:space="preserve"> CCA</w:t>
      </w:r>
      <w:r w:rsidR="004A669F">
        <w:rPr>
          <w:rFonts w:ascii="Arial" w:hAnsi="Arial" w:cs="Arial"/>
        </w:rPr>
        <w:t>G applicable aux marchés de fournitures courantes et services 2021</w:t>
      </w:r>
    </w:p>
    <w:p w14:paraId="6A34C9EB" w14:textId="77777777" w:rsidR="009B1CD0" w:rsidRPr="004A669F"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4734EE">
        <w:fldChar w:fldCharType="separate"/>
      </w:r>
      <w:r>
        <w:fldChar w:fldCharType="end"/>
      </w:r>
      <w:r w:rsidR="009B1CD0" w:rsidRPr="00E67E3B">
        <w:rPr>
          <w:rFonts w:ascii="Arial" w:hAnsi="Arial" w:cs="Arial"/>
        </w:rPr>
        <w:t xml:space="preserve"> </w:t>
      </w:r>
      <w:r w:rsidR="009B1CD0" w:rsidRPr="004A669F">
        <w:rPr>
          <w:rFonts w:ascii="Arial" w:hAnsi="Arial" w:cs="Arial"/>
        </w:rPr>
        <w:t xml:space="preserve">CCTP </w:t>
      </w:r>
    </w:p>
    <w:p w14:paraId="6A34C9EC" w14:textId="034D77CA"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sidR="009B1CD0">
        <w:rPr>
          <w:rFonts w:ascii="Arial" w:hAnsi="Arial" w:cs="Arial"/>
        </w:rPr>
        <w:t xml:space="preserve"> Autres</w:t>
      </w:r>
      <w:r w:rsidR="004A669F">
        <w:rPr>
          <w:rFonts w:ascii="Arial" w:hAnsi="Arial" w:cs="Arial"/>
        </w:rPr>
        <w:t xml:space="preserve"> pièces constitutives du marché énumérées dans le CCAP</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734EE">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734EE">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0E59BAE5" w14:textId="1EFBA1C5" w:rsidR="003E63B0" w:rsidRPr="004A669F" w:rsidRDefault="00A9775B" w:rsidP="004A669F">
      <w:pPr>
        <w:tabs>
          <w:tab w:val="left" w:pos="851"/>
        </w:tabs>
        <w:suppressAutoHyphens w:val="0"/>
        <w:spacing w:before="120"/>
        <w:ind w:left="709" w:firstLine="142"/>
        <w:jc w:val="both"/>
        <w:rPr>
          <w:rFonts w:ascii="Arial" w:hAnsi="Arial" w:cs="Arial"/>
          <w:lang w:eastAsia="fr-FR" w:bidi="ml"/>
        </w:rPr>
      </w:pPr>
      <w:r w:rsidRPr="004A669F">
        <w:rPr>
          <w:rFonts w:ascii="Arial" w:hAnsi="Arial" w:cs="Arial"/>
          <w:lang w:eastAsia="fr-FR" w:bidi="ml"/>
        </w:rPr>
        <w:fldChar w:fldCharType="begin">
          <w:ffData>
            <w:name w:val="CaseACocher108"/>
            <w:enabled/>
            <w:calcOnExit w:val="0"/>
            <w:checkBox>
              <w:sizeAuto/>
              <w:default w:val="0"/>
            </w:checkBox>
          </w:ffData>
        </w:fldChar>
      </w:r>
      <w:r w:rsidRPr="004A669F">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4A669F">
        <w:rPr>
          <w:rFonts w:ascii="Arial" w:hAnsi="Arial" w:cs="Arial"/>
          <w:lang w:eastAsia="fr-FR" w:bidi="ml"/>
        </w:rPr>
        <w:fldChar w:fldCharType="end"/>
      </w:r>
      <w:r w:rsidR="00B05C4B" w:rsidRPr="004A669F">
        <w:rPr>
          <w:rFonts w:ascii="Arial" w:hAnsi="Arial" w:cs="Arial"/>
          <w:lang w:eastAsia="fr-FR" w:bidi="ml"/>
        </w:rPr>
        <w:t xml:space="preserve"> </w:t>
      </w:r>
      <w:proofErr w:type="gramStart"/>
      <w:r w:rsidR="00B05C4B" w:rsidRPr="004A669F">
        <w:rPr>
          <w:rFonts w:ascii="Arial" w:hAnsi="Arial" w:cs="Arial"/>
          <w:lang w:eastAsia="fr-FR" w:bidi="ml"/>
        </w:rPr>
        <w:t>les</w:t>
      </w:r>
      <w:proofErr w:type="gramEnd"/>
      <w:r w:rsidRPr="004A669F">
        <w:rPr>
          <w:rFonts w:ascii="Arial" w:hAnsi="Arial" w:cs="Arial"/>
          <w:lang w:eastAsia="fr-FR" w:bidi="ml"/>
        </w:rPr>
        <w:t xml:space="preserve"> prix indiqués dans l’annexe financière jointe au présent document</w:t>
      </w:r>
      <w:r w:rsidR="004A669F" w:rsidRPr="004A669F">
        <w:rPr>
          <w:rFonts w:ascii="Arial" w:hAnsi="Arial" w:cs="Arial"/>
          <w:lang w:eastAsia="fr-FR" w:bidi="ml"/>
        </w:rPr>
        <w:t xml:space="preserve"> et à hauteur du montant maximum de commandes susceptibles d’être passées sur la durée totale du marché qui s’élève à 308 000 euros HT.</w:t>
      </w:r>
    </w:p>
    <w:p w14:paraId="5E496E95" w14:textId="3679B24C" w:rsidR="003E63B0" w:rsidRDefault="003E63B0" w:rsidP="743179C9">
      <w:pPr>
        <w:tabs>
          <w:tab w:val="left" w:pos="426"/>
        </w:tabs>
        <w:suppressAutoHyphens w:val="0"/>
        <w:spacing w:before="120"/>
        <w:jc w:val="both"/>
        <w:rPr>
          <w:rFonts w:ascii="Arial" w:hAnsi="Arial" w:cs="Arial"/>
          <w:color w:val="FF0000"/>
          <w:lang w:eastAsia="fr-FR" w:bidi="ml"/>
        </w:rPr>
      </w:pPr>
    </w:p>
    <w:p w14:paraId="75B9DC22" w14:textId="763EEBF9" w:rsidR="004A669F" w:rsidRDefault="004A669F" w:rsidP="743179C9">
      <w:pPr>
        <w:tabs>
          <w:tab w:val="left" w:pos="426"/>
        </w:tabs>
        <w:suppressAutoHyphens w:val="0"/>
        <w:spacing w:before="120"/>
        <w:jc w:val="both"/>
        <w:rPr>
          <w:rFonts w:ascii="Arial" w:hAnsi="Arial" w:cs="Arial"/>
          <w:color w:val="FF0000"/>
          <w:lang w:eastAsia="fr-FR" w:bidi="ml"/>
        </w:rPr>
      </w:pPr>
    </w:p>
    <w:p w14:paraId="66EFB7C0" w14:textId="77777777" w:rsidR="004A669F" w:rsidRDefault="004A669F"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613F0B80"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Pr>
          <w:rFonts w:ascii="Arial" w:hAnsi="Arial" w:cs="Arial"/>
          <w:i/>
          <w:iCs/>
        </w:rPr>
        <w:t xml:space="preserve"> </w:t>
      </w:r>
      <w:proofErr w:type="gramStart"/>
      <w:r>
        <w:rPr>
          <w:rFonts w:ascii="Arial" w:hAnsi="Arial" w:cs="Arial"/>
        </w:rPr>
        <w:t>conjoint</w:t>
      </w:r>
      <w:proofErr w:type="gramEnd"/>
      <w:r w:rsidR="004A669F">
        <w:rPr>
          <w:rFonts w:ascii="Arial" w:hAnsi="Arial" w:cs="Arial"/>
        </w:rPr>
        <w:t xml:space="preserve"> avec mandataire solidaire</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4A669F" w:rsidRDefault="00F96720" w:rsidP="00F96720">
      <w:pPr>
        <w:tabs>
          <w:tab w:val="left" w:pos="426"/>
        </w:tabs>
        <w:suppressAutoHyphens w:val="0"/>
        <w:jc w:val="both"/>
        <w:rPr>
          <w:rFonts w:ascii="Arial" w:hAnsi="Arial" w:cs="Arial"/>
          <w:b/>
          <w:i/>
          <w:sz w:val="18"/>
          <w:szCs w:val="18"/>
          <w:lang w:eastAsia="fr-FR" w:bidi="ml"/>
        </w:rPr>
      </w:pPr>
      <w:r w:rsidRPr="004A669F">
        <w:rPr>
          <w:rFonts w:ascii="Arial" w:hAnsi="Arial" w:cs="Arial"/>
          <w:b/>
          <w:i/>
          <w:sz w:val="18"/>
          <w:szCs w:val="18"/>
          <w:lang w:eastAsia="fr-FR" w:bidi="ml"/>
        </w:rPr>
        <w:t xml:space="preserve">Le </w:t>
      </w:r>
      <w:r w:rsidR="00EC4741" w:rsidRPr="004A669F">
        <w:rPr>
          <w:rFonts w:ascii="Arial" w:hAnsi="Arial" w:cs="Arial"/>
          <w:b/>
          <w:i/>
          <w:sz w:val="18"/>
          <w:szCs w:val="18"/>
          <w:lang w:eastAsia="fr-FR" w:bidi="ml"/>
        </w:rPr>
        <w:t xml:space="preserve">soumissionnaire </w:t>
      </w:r>
      <w:r w:rsidR="00A14E5B" w:rsidRPr="004A669F">
        <w:rPr>
          <w:rFonts w:ascii="Arial" w:hAnsi="Arial" w:cs="Arial"/>
          <w:b/>
          <w:i/>
          <w:sz w:val="18"/>
          <w:szCs w:val="18"/>
          <w:lang w:eastAsia="fr-FR" w:bidi="ml"/>
        </w:rPr>
        <w:t xml:space="preserve">remplit ci-dessous le nom de l’établissement bancaire et le numéro de compte complet, il </w:t>
      </w:r>
      <w:r w:rsidRPr="004A669F">
        <w:rPr>
          <w:rFonts w:ascii="Arial" w:hAnsi="Arial" w:cs="Arial"/>
          <w:b/>
          <w:i/>
          <w:sz w:val="18"/>
          <w:szCs w:val="18"/>
          <w:lang w:eastAsia="fr-FR" w:bidi="ml"/>
        </w:rPr>
        <w:t>a</w:t>
      </w:r>
      <w:r w:rsidR="00926CF0" w:rsidRPr="004A669F">
        <w:rPr>
          <w:rFonts w:ascii="Arial" w:hAnsi="Arial" w:cs="Arial"/>
          <w:b/>
          <w:i/>
          <w:sz w:val="18"/>
          <w:szCs w:val="18"/>
          <w:lang w:eastAsia="fr-FR" w:bidi="ml"/>
        </w:rPr>
        <w:t xml:space="preserve">grafe ci-après un ou des relevé(s) d’identité bancaire ou postal ; </w:t>
      </w:r>
      <w:r w:rsidR="00A14E5B" w:rsidRPr="004A669F">
        <w:rPr>
          <w:rFonts w:ascii="Arial" w:hAnsi="Arial" w:cs="Arial"/>
          <w:b/>
          <w:i/>
          <w:sz w:val="18"/>
          <w:szCs w:val="18"/>
          <w:lang w:eastAsia="fr-FR" w:bidi="ml"/>
        </w:rPr>
        <w:t>il</w:t>
      </w:r>
      <w:r w:rsidR="00926CF0" w:rsidRPr="004A669F">
        <w:rPr>
          <w:rFonts w:ascii="Arial" w:hAnsi="Arial" w:cs="Arial"/>
          <w:b/>
          <w:i/>
          <w:sz w:val="18"/>
          <w:szCs w:val="18"/>
          <w:lang w:eastAsia="fr-FR" w:bidi="ml"/>
        </w:rPr>
        <w:t xml:space="preserve"> vérifie que l’IBAN est clairement mentionné sur le document transmis.</w:t>
      </w:r>
    </w:p>
    <w:p w14:paraId="7E472A19" w14:textId="134DB5AB" w:rsidR="00EC4741" w:rsidRPr="004A669F" w:rsidRDefault="002C04E1" w:rsidP="00F96720">
      <w:pPr>
        <w:tabs>
          <w:tab w:val="left" w:pos="426"/>
        </w:tabs>
        <w:suppressAutoHyphens w:val="0"/>
        <w:jc w:val="both"/>
        <w:rPr>
          <w:rFonts w:ascii="Arial" w:hAnsi="Arial" w:cs="Arial"/>
          <w:b/>
          <w:i/>
          <w:sz w:val="18"/>
          <w:szCs w:val="18"/>
          <w:lang w:eastAsia="fr-FR" w:bidi="ml"/>
        </w:rPr>
      </w:pPr>
      <w:r w:rsidRPr="004A669F">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4A669F" w:rsidRDefault="002C04E1" w:rsidP="00F96720">
      <w:pPr>
        <w:tabs>
          <w:tab w:val="left" w:pos="426"/>
        </w:tabs>
        <w:suppressAutoHyphens w:val="0"/>
        <w:jc w:val="both"/>
        <w:rPr>
          <w:rFonts w:ascii="Arial" w:hAnsi="Arial" w:cs="Arial"/>
          <w:i/>
          <w:sz w:val="18"/>
          <w:szCs w:val="18"/>
          <w:lang w:eastAsia="fr-FR" w:bidi="ml"/>
        </w:rPr>
      </w:pPr>
    </w:p>
    <w:p w14:paraId="6A34CACC" w14:textId="77777777" w:rsidR="00926CF0" w:rsidRPr="004A669F" w:rsidRDefault="00926CF0" w:rsidP="00F96720">
      <w:pPr>
        <w:tabs>
          <w:tab w:val="left" w:pos="426"/>
        </w:tabs>
        <w:suppressAutoHyphens w:val="0"/>
        <w:jc w:val="both"/>
        <w:rPr>
          <w:rFonts w:ascii="Arial" w:hAnsi="Arial" w:cs="Arial"/>
          <w:i/>
          <w:sz w:val="18"/>
          <w:szCs w:val="18"/>
          <w:lang w:eastAsia="fr-FR" w:bidi="ml"/>
        </w:rPr>
      </w:pPr>
      <w:r w:rsidRPr="004A669F">
        <w:rPr>
          <w:rFonts w:ascii="Arial" w:hAnsi="Arial" w:cs="Arial"/>
          <w:i/>
          <w:sz w:val="18"/>
          <w:szCs w:val="18"/>
          <w:lang w:eastAsia="fr-FR" w:bidi="ml"/>
        </w:rPr>
        <w:t xml:space="preserve">(En cas de groupement conjoint, joindre </w:t>
      </w:r>
      <w:proofErr w:type="gramStart"/>
      <w:r w:rsidRPr="004A669F">
        <w:rPr>
          <w:rFonts w:ascii="Arial" w:hAnsi="Arial" w:cs="Arial"/>
          <w:i/>
          <w:sz w:val="18"/>
          <w:szCs w:val="18"/>
          <w:lang w:eastAsia="fr-FR" w:bidi="ml"/>
        </w:rPr>
        <w:t>un d’identité bancaire ou postal</w:t>
      </w:r>
      <w:proofErr w:type="gramEnd"/>
      <w:r w:rsidRPr="004A669F">
        <w:rPr>
          <w:rFonts w:ascii="Arial" w:hAnsi="Arial" w:cs="Arial"/>
          <w:i/>
          <w:sz w:val="18"/>
          <w:szCs w:val="18"/>
          <w:lang w:eastAsia="fr-FR" w:bidi="ml"/>
        </w:rPr>
        <w:t xml:space="preserve"> pour chacun des membres du groupement)</w:t>
      </w:r>
    </w:p>
    <w:p w14:paraId="6A34CACD" w14:textId="77777777" w:rsidR="009B1CD0" w:rsidRPr="004A669F"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Pr="004A669F" w:rsidRDefault="009B1CD0" w:rsidP="005846FB">
      <w:pPr>
        <w:pStyle w:val="fcasegauche"/>
        <w:tabs>
          <w:tab w:val="left" w:pos="426"/>
          <w:tab w:val="left" w:pos="851"/>
        </w:tabs>
        <w:spacing w:after="0"/>
        <w:ind w:left="0" w:firstLine="0"/>
        <w:jc w:val="left"/>
        <w:rPr>
          <w:rFonts w:ascii="Arial" w:hAnsi="Arial" w:cs="Arial"/>
        </w:rPr>
      </w:pPr>
      <w:proofErr w:type="gramStart"/>
      <w:r w:rsidRPr="004A669F">
        <w:rPr>
          <w:rFonts w:ascii="Arial" w:eastAsia="Wingdings" w:hAnsi="Arial" w:cs="Arial"/>
          <w:b/>
          <w:color w:val="66CCFF"/>
          <w:spacing w:val="-10"/>
        </w:rPr>
        <w:t></w:t>
      </w:r>
      <w:r w:rsidRPr="004A669F">
        <w:rPr>
          <w:rFonts w:ascii="Arial" w:eastAsia="Arial" w:hAnsi="Arial" w:cs="Arial"/>
          <w:spacing w:val="-10"/>
        </w:rPr>
        <w:t xml:space="preserve">  </w:t>
      </w:r>
      <w:r w:rsidRPr="004A669F">
        <w:rPr>
          <w:rFonts w:ascii="Arial" w:hAnsi="Arial" w:cs="Arial"/>
        </w:rPr>
        <w:t>Nom</w:t>
      </w:r>
      <w:proofErr w:type="gramEnd"/>
      <w:r w:rsidRPr="004A669F">
        <w:rPr>
          <w:rFonts w:ascii="Arial" w:hAnsi="Arial" w:cs="Arial"/>
        </w:rPr>
        <w:t xml:space="preserve"> de l’établissement bancaire :</w:t>
      </w:r>
    </w:p>
    <w:p w14:paraId="6A34CACF" w14:textId="77777777" w:rsidR="009B1CD0" w:rsidRPr="004A669F"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Pr="004A669F"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Pr="004A669F"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Pr="004A669F" w:rsidRDefault="009B1CD0" w:rsidP="00710FD6">
      <w:pPr>
        <w:pStyle w:val="fcasegauche"/>
        <w:tabs>
          <w:tab w:val="left" w:pos="426"/>
          <w:tab w:val="left" w:pos="851"/>
        </w:tabs>
        <w:spacing w:after="0"/>
        <w:ind w:left="0" w:firstLine="0"/>
        <w:jc w:val="left"/>
        <w:rPr>
          <w:rFonts w:ascii="Arial" w:hAnsi="Arial" w:cs="Arial"/>
          <w:b/>
        </w:rPr>
      </w:pPr>
      <w:proofErr w:type="gramStart"/>
      <w:r w:rsidRPr="004A669F">
        <w:rPr>
          <w:rFonts w:ascii="Arial" w:eastAsia="Wingdings" w:hAnsi="Arial" w:cs="Arial"/>
          <w:b/>
          <w:color w:val="66CCFF"/>
          <w:spacing w:val="-10"/>
        </w:rPr>
        <w:t></w:t>
      </w:r>
      <w:r w:rsidRPr="004A669F">
        <w:rPr>
          <w:rFonts w:ascii="Arial" w:eastAsia="Arial" w:hAnsi="Arial" w:cs="Arial"/>
          <w:spacing w:val="-10"/>
        </w:rPr>
        <w:t xml:space="preserve">  </w:t>
      </w:r>
      <w:r w:rsidRPr="004A669F">
        <w:rPr>
          <w:rFonts w:ascii="Arial" w:hAnsi="Arial" w:cs="Arial"/>
        </w:rPr>
        <w:t>Numéro</w:t>
      </w:r>
      <w:proofErr w:type="gramEnd"/>
      <w:r w:rsidRPr="004A669F">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4A669F" w:rsidRDefault="003261C6" w:rsidP="003261C6">
      <w:pPr>
        <w:tabs>
          <w:tab w:val="left" w:pos="426"/>
        </w:tabs>
        <w:suppressAutoHyphens w:val="0"/>
        <w:rPr>
          <w:rFonts w:ascii="Arial" w:hAnsi="Arial" w:cs="Arial"/>
          <w:i/>
          <w:sz w:val="18"/>
          <w:szCs w:val="18"/>
          <w:lang w:eastAsia="fr-FR" w:bidi="ml"/>
        </w:rPr>
      </w:pPr>
      <w:r w:rsidRPr="004A669F">
        <w:rPr>
          <w:rFonts w:ascii="Arial" w:hAnsi="Arial" w:cs="Arial"/>
          <w:i/>
          <w:sz w:val="18"/>
          <w:szCs w:val="18"/>
          <w:lang w:eastAsia="fr-FR" w:bidi="ml"/>
        </w:rPr>
        <w:t xml:space="preserve">(Le </w:t>
      </w:r>
      <w:r w:rsidR="00EC4741" w:rsidRPr="004A669F">
        <w:rPr>
          <w:rFonts w:ascii="Arial" w:hAnsi="Arial" w:cs="Arial"/>
          <w:i/>
          <w:sz w:val="18"/>
          <w:szCs w:val="18"/>
          <w:lang w:eastAsia="fr-FR" w:bidi="ml"/>
        </w:rPr>
        <w:t xml:space="preserve">soumissionnaire </w:t>
      </w:r>
      <w:r w:rsidRPr="004A669F">
        <w:rPr>
          <w:rFonts w:ascii="Arial" w:hAnsi="Arial" w:cs="Arial"/>
          <w:i/>
          <w:sz w:val="18"/>
          <w:szCs w:val="18"/>
          <w:lang w:eastAsia="fr-FR" w:bidi="ml"/>
        </w:rPr>
        <w:t>obtient l’information auprès de son service comptable).</w:t>
      </w:r>
    </w:p>
    <w:p w14:paraId="6A34CAD9" w14:textId="77777777" w:rsidR="003261C6" w:rsidRPr="004A669F"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4A669F" w:rsidRDefault="003261C6" w:rsidP="003261C6">
      <w:pPr>
        <w:tabs>
          <w:tab w:val="left" w:pos="426"/>
        </w:tabs>
        <w:suppressAutoHyphens w:val="0"/>
        <w:spacing w:after="240"/>
        <w:jc w:val="both"/>
        <w:rPr>
          <w:rFonts w:ascii="Arial" w:hAnsi="Arial" w:cs="Arial"/>
          <w:lang w:eastAsia="fr-FR" w:bidi="ml"/>
        </w:rPr>
      </w:pPr>
      <w:r w:rsidRPr="004A669F">
        <w:rPr>
          <w:rFonts w:ascii="Arial" w:hAnsi="Arial" w:cs="Arial"/>
          <w:lang w:eastAsia="fr-FR" w:bidi="ml"/>
        </w:rPr>
        <w:t xml:space="preserve">Le </w:t>
      </w:r>
      <w:r w:rsidR="00EC4741" w:rsidRPr="004A669F">
        <w:rPr>
          <w:rFonts w:ascii="Arial" w:hAnsi="Arial" w:cs="Arial"/>
          <w:lang w:eastAsia="fr-FR" w:bidi="ml"/>
        </w:rPr>
        <w:t>soumissionnaire</w:t>
      </w:r>
      <w:r w:rsidRPr="004A669F">
        <w:rPr>
          <w:rFonts w:ascii="Arial" w:hAnsi="Arial" w:cs="Arial"/>
          <w:lang w:eastAsia="fr-FR" w:bidi="ml"/>
        </w:rPr>
        <w:t xml:space="preserve"> a opté pour le régime des débits : </w:t>
      </w:r>
      <w:r w:rsidRPr="004A669F">
        <w:rPr>
          <w:rFonts w:ascii="Arial" w:hAnsi="Arial" w:cs="Arial"/>
          <w:lang w:eastAsia="fr-FR" w:bidi="ml"/>
        </w:rPr>
        <w:fldChar w:fldCharType="begin">
          <w:ffData>
            <w:name w:val="CaseACocher111"/>
            <w:enabled/>
            <w:calcOnExit w:val="0"/>
            <w:checkBox>
              <w:sizeAuto/>
              <w:default w:val="0"/>
            </w:checkBox>
          </w:ffData>
        </w:fldChar>
      </w:r>
      <w:r w:rsidRPr="004A669F">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4A669F">
        <w:rPr>
          <w:rFonts w:ascii="Arial" w:hAnsi="Arial" w:cs="Arial"/>
          <w:lang w:eastAsia="fr-FR" w:bidi="ml"/>
        </w:rPr>
        <w:fldChar w:fldCharType="end"/>
      </w:r>
      <w:r w:rsidRPr="004A669F">
        <w:rPr>
          <w:rFonts w:ascii="Arial" w:hAnsi="Arial" w:cs="Arial"/>
          <w:lang w:eastAsia="fr-FR" w:bidi="ml"/>
        </w:rPr>
        <w:tab/>
        <w:t xml:space="preserve">oui   </w:t>
      </w:r>
      <w:r w:rsidRPr="004A669F">
        <w:rPr>
          <w:rFonts w:ascii="Arial" w:hAnsi="Arial" w:cs="Arial"/>
          <w:lang w:eastAsia="fr-FR" w:bidi="ml"/>
        </w:rPr>
        <w:fldChar w:fldCharType="begin">
          <w:ffData>
            <w:name w:val="CaseACocher111"/>
            <w:enabled/>
            <w:calcOnExit w:val="0"/>
            <w:checkBox>
              <w:sizeAuto/>
              <w:default w:val="0"/>
            </w:checkBox>
          </w:ffData>
        </w:fldChar>
      </w:r>
      <w:r w:rsidRPr="004A669F">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4A669F">
        <w:rPr>
          <w:rFonts w:ascii="Arial" w:hAnsi="Arial" w:cs="Arial"/>
          <w:lang w:eastAsia="fr-FR" w:bidi="ml"/>
        </w:rPr>
        <w:fldChar w:fldCharType="end"/>
      </w:r>
      <w:r w:rsidRPr="004A669F">
        <w:rPr>
          <w:rFonts w:ascii="Arial" w:hAnsi="Arial" w:cs="Arial"/>
          <w:lang w:eastAsia="fr-FR" w:bidi="ml"/>
        </w:rPr>
        <w:t xml:space="preserve"> non </w:t>
      </w:r>
    </w:p>
    <w:p w14:paraId="6A34CADB" w14:textId="5D1B6EDC" w:rsidR="003261C6" w:rsidRPr="004A669F" w:rsidRDefault="003261C6" w:rsidP="003261C6">
      <w:pPr>
        <w:tabs>
          <w:tab w:val="left" w:pos="426"/>
        </w:tabs>
        <w:suppressAutoHyphens w:val="0"/>
        <w:spacing w:after="240"/>
        <w:jc w:val="both"/>
        <w:rPr>
          <w:rFonts w:ascii="Arial" w:hAnsi="Arial" w:cs="Arial"/>
          <w:lang w:eastAsia="fr-FR" w:bidi="ml"/>
        </w:rPr>
      </w:pPr>
      <w:r w:rsidRPr="004A669F">
        <w:rPr>
          <w:rFonts w:ascii="Arial" w:hAnsi="Arial" w:cs="Arial"/>
          <w:lang w:eastAsia="fr-FR" w:bidi="ml"/>
        </w:rPr>
        <w:t xml:space="preserve">Le </w:t>
      </w:r>
      <w:r w:rsidR="00EC4741" w:rsidRPr="004A669F">
        <w:rPr>
          <w:rFonts w:ascii="Arial" w:hAnsi="Arial" w:cs="Arial"/>
          <w:lang w:eastAsia="fr-FR" w:bidi="ml"/>
        </w:rPr>
        <w:t>soumissionnaire</w:t>
      </w:r>
      <w:r w:rsidRPr="004A669F">
        <w:rPr>
          <w:rFonts w:ascii="Arial" w:hAnsi="Arial" w:cs="Arial"/>
          <w:lang w:eastAsia="fr-FR" w:bidi="ml"/>
        </w:rPr>
        <w:t xml:space="preserve"> indique le taux de TVA applicable aux</w:t>
      </w:r>
      <w:r w:rsidR="004A669F">
        <w:rPr>
          <w:rFonts w:ascii="Arial" w:hAnsi="Arial" w:cs="Arial"/>
          <w:lang w:eastAsia="fr-FR" w:bidi="ml"/>
        </w:rPr>
        <w:t xml:space="preserve"> </w:t>
      </w:r>
      <w:r w:rsidR="00EC4741" w:rsidRPr="004A669F">
        <w:rPr>
          <w:rFonts w:ascii="Arial" w:hAnsi="Arial" w:cs="Arial"/>
          <w:lang w:eastAsia="fr-FR" w:bidi="ml"/>
        </w:rPr>
        <w:t>services o</w:t>
      </w:r>
      <w:r w:rsidRPr="004A669F">
        <w:rPr>
          <w:rFonts w:ascii="Arial" w:hAnsi="Arial" w:cs="Arial"/>
          <w:lang w:eastAsia="fr-FR" w:bidi="ml"/>
        </w:rPr>
        <w:t>bjet du marché</w:t>
      </w:r>
      <w:r w:rsidR="00EC4741" w:rsidRPr="004A669F">
        <w:rPr>
          <w:rFonts w:ascii="Arial" w:hAnsi="Arial" w:cs="Arial"/>
          <w:lang w:eastAsia="fr-FR" w:bidi="ml"/>
        </w:rPr>
        <w:t xml:space="preserve"> public</w:t>
      </w:r>
      <w:r w:rsidRPr="004A669F">
        <w:rPr>
          <w:rFonts w:ascii="Arial" w:hAnsi="Arial" w:cs="Arial"/>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4A669F">
        <w:rPr>
          <w:rFonts w:ascii="Arial" w:hAnsi="Arial" w:cs="Arial"/>
          <w:lang w:eastAsia="fr-FR" w:bidi="ml"/>
        </w:rPr>
        <w:t xml:space="preserve">Le </w:t>
      </w:r>
      <w:r w:rsidR="00EC4741" w:rsidRPr="004A669F">
        <w:rPr>
          <w:rFonts w:ascii="Arial" w:hAnsi="Arial" w:cs="Arial"/>
          <w:lang w:eastAsia="fr-FR" w:bidi="ml"/>
        </w:rPr>
        <w:t>soumissionnaire</w:t>
      </w:r>
      <w:r w:rsidRPr="004A669F">
        <w:rPr>
          <w:rFonts w:ascii="Arial" w:hAnsi="Arial" w:cs="Arial"/>
          <w:lang w:eastAsia="fr-FR" w:bidi="ml"/>
        </w:rPr>
        <w:t xml:space="preserve"> indique</w:t>
      </w:r>
      <w:r w:rsidR="00EC4741" w:rsidRPr="004A669F">
        <w:rPr>
          <w:rFonts w:ascii="Arial" w:hAnsi="Arial" w:cs="Arial"/>
          <w:lang w:eastAsia="fr-FR" w:bidi="ml"/>
        </w:rPr>
        <w:t>,</w:t>
      </w:r>
      <w:r w:rsidRPr="004A669F">
        <w:rPr>
          <w:rFonts w:ascii="Arial" w:hAnsi="Arial" w:cs="Arial"/>
          <w:lang w:eastAsia="fr-FR" w:bidi="ml"/>
        </w:rPr>
        <w:t xml:space="preserve"> le cas échéant</w:t>
      </w:r>
      <w:r w:rsidR="00EC4741" w:rsidRPr="004A669F">
        <w:rPr>
          <w:rFonts w:ascii="Arial" w:hAnsi="Arial" w:cs="Arial"/>
          <w:lang w:eastAsia="fr-FR" w:bidi="ml"/>
        </w:rPr>
        <w:t>,</w:t>
      </w:r>
      <w:r w:rsidRPr="004A669F">
        <w:rPr>
          <w:rFonts w:ascii="Arial" w:hAnsi="Arial" w:cs="Arial"/>
          <w:lang w:eastAsia="fr-FR" w:bidi="ml"/>
        </w:rPr>
        <w:t xml:space="preserve"> son numéro d’agrément de formation continue :</w:t>
      </w:r>
      <w:r w:rsidRPr="003261C6">
        <w:rPr>
          <w:lang w:eastAsia="fr-FR" w:bidi="ml"/>
        </w:rPr>
        <w:t xml:space="preserve">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734EE">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734EE">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0488F59D" w:rsidR="009B1CD0" w:rsidRPr="004A669F" w:rsidRDefault="009B1CD0" w:rsidP="009B45B9">
      <w:pPr>
        <w:tabs>
          <w:tab w:val="left" w:pos="576"/>
          <w:tab w:val="left" w:pos="851"/>
        </w:tabs>
        <w:jc w:val="both"/>
        <w:rPr>
          <w:rFonts w:ascii="Arial" w:hAnsi="Arial" w:cs="Arial"/>
          <w:i/>
          <w:sz w:val="18"/>
          <w:szCs w:val="18"/>
        </w:rPr>
      </w:pPr>
      <w:r>
        <w:rPr>
          <w:rFonts w:ascii="Arial" w:hAnsi="Arial" w:cs="Arial"/>
        </w:rPr>
        <w:t xml:space="preserve">La durée </w:t>
      </w:r>
      <w:r w:rsidRPr="004A669F">
        <w:rPr>
          <w:rFonts w:ascii="Arial" w:hAnsi="Arial" w:cs="Arial"/>
        </w:rPr>
        <w:t xml:space="preserve">du marché </w:t>
      </w:r>
      <w:r w:rsidR="00EC4741" w:rsidRPr="004A669F">
        <w:rPr>
          <w:rFonts w:ascii="Arial" w:hAnsi="Arial" w:cs="Arial"/>
        </w:rPr>
        <w:t>public</w:t>
      </w:r>
      <w:r w:rsidRPr="004A669F">
        <w:rPr>
          <w:rFonts w:ascii="Arial" w:hAnsi="Arial" w:cs="Arial"/>
        </w:rPr>
        <w:t xml:space="preserve"> est de </w:t>
      </w:r>
      <w:r w:rsidR="004A669F" w:rsidRPr="004A669F">
        <w:rPr>
          <w:rFonts w:ascii="Arial" w:hAnsi="Arial" w:cs="Arial"/>
        </w:rPr>
        <w:t xml:space="preserve">douze (12) </w:t>
      </w:r>
      <w:r w:rsidRPr="004A669F">
        <w:rPr>
          <w:rFonts w:ascii="Arial" w:hAnsi="Arial" w:cs="Arial"/>
        </w:rPr>
        <w:t>à compter de :</w:t>
      </w:r>
    </w:p>
    <w:p w14:paraId="6A34CAF1" w14:textId="23FC6478" w:rsidR="009B1CD0" w:rsidRPr="004A669F" w:rsidRDefault="00EC4741" w:rsidP="009B45B9">
      <w:pPr>
        <w:tabs>
          <w:tab w:val="left" w:pos="851"/>
        </w:tabs>
        <w:spacing w:before="120"/>
        <w:ind w:left="567"/>
        <w:jc w:val="both"/>
        <w:rPr>
          <w:rFonts w:ascii="Arial" w:hAnsi="Arial" w:cs="Arial"/>
        </w:rPr>
      </w:pPr>
      <w:r w:rsidRPr="004A669F">
        <w:rPr>
          <w:rFonts w:ascii="Arial" w:hAnsi="Arial" w:cs="Arial"/>
        </w:rPr>
        <w:tab/>
      </w:r>
      <w:r w:rsidR="00844DAA" w:rsidRPr="004A669F">
        <w:rPr>
          <w:rFonts w:ascii="Arial" w:hAnsi="Arial" w:cs="Arial"/>
        </w:rPr>
        <w:tab/>
      </w:r>
      <w:r w:rsidR="004A669F" w:rsidRPr="004A669F">
        <w:rPr>
          <w:rFonts w:ascii="Arial" w:hAnsi="Arial" w:cs="Arial"/>
        </w:rPr>
        <w:fldChar w:fldCharType="begin">
          <w:ffData>
            <w:name w:val=""/>
            <w:enabled/>
            <w:calcOnExit w:val="0"/>
            <w:checkBox>
              <w:size w:val="20"/>
              <w:default w:val="1"/>
            </w:checkBox>
          </w:ffData>
        </w:fldChar>
      </w:r>
      <w:r w:rsidR="004A669F" w:rsidRPr="004A669F">
        <w:rPr>
          <w:rFonts w:ascii="Arial" w:hAnsi="Arial" w:cs="Arial"/>
        </w:rPr>
        <w:instrText xml:space="preserve"> FORMCHECKBOX </w:instrText>
      </w:r>
      <w:r w:rsidR="004734EE">
        <w:rPr>
          <w:rFonts w:ascii="Arial" w:hAnsi="Arial" w:cs="Arial"/>
        </w:rPr>
      </w:r>
      <w:r w:rsidR="004734EE">
        <w:rPr>
          <w:rFonts w:ascii="Arial" w:hAnsi="Arial" w:cs="Arial"/>
        </w:rPr>
        <w:fldChar w:fldCharType="separate"/>
      </w:r>
      <w:r w:rsidR="004A669F" w:rsidRPr="004A669F">
        <w:rPr>
          <w:rFonts w:ascii="Arial" w:hAnsi="Arial" w:cs="Arial"/>
        </w:rPr>
        <w:fldChar w:fldCharType="end"/>
      </w:r>
      <w:r w:rsidR="009B1CD0" w:rsidRPr="004A669F">
        <w:rPr>
          <w:rFonts w:ascii="Arial" w:hAnsi="Arial" w:cs="Arial"/>
        </w:rPr>
        <w:tab/>
      </w:r>
      <w:proofErr w:type="gramStart"/>
      <w:r w:rsidR="009B1CD0" w:rsidRPr="004A669F">
        <w:rPr>
          <w:rFonts w:ascii="Arial" w:hAnsi="Arial" w:cs="Arial"/>
        </w:rPr>
        <w:t>la</w:t>
      </w:r>
      <w:proofErr w:type="gramEnd"/>
      <w:r w:rsidR="009B1CD0" w:rsidRPr="004A669F">
        <w:rPr>
          <w:rFonts w:ascii="Arial" w:hAnsi="Arial" w:cs="Arial"/>
        </w:rPr>
        <w:t xml:space="preserve"> date de notification </w:t>
      </w:r>
      <w:r w:rsidR="009B1CD0" w:rsidRPr="004A669F">
        <w:rPr>
          <w:rFonts w:ascii="Arial" w:hAnsi="Arial" w:cs="Arial"/>
          <w:lang w:eastAsia="fr-FR" w:bidi="ml"/>
        </w:rPr>
        <w:t xml:space="preserve">du marché </w:t>
      </w:r>
      <w:r w:rsidRPr="004A669F">
        <w:rPr>
          <w:rFonts w:ascii="Arial" w:hAnsi="Arial" w:cs="Arial"/>
          <w:lang w:eastAsia="fr-FR" w:bidi="ml"/>
        </w:rPr>
        <w:t>public</w:t>
      </w:r>
      <w:r w:rsidRPr="004A669F">
        <w:rPr>
          <w:rFonts w:ascii="Arial" w:hAnsi="Arial" w:cs="Arial"/>
        </w:rPr>
        <w:t>.</w:t>
      </w:r>
    </w:p>
    <w:p w14:paraId="067D9919" w14:textId="77777777" w:rsidR="004A669F" w:rsidRPr="004A669F" w:rsidRDefault="00EC4741" w:rsidP="004A669F">
      <w:pPr>
        <w:tabs>
          <w:tab w:val="left" w:pos="851"/>
        </w:tabs>
        <w:spacing w:before="120"/>
        <w:ind w:left="567"/>
        <w:jc w:val="both"/>
        <w:rPr>
          <w:rFonts w:ascii="Arial" w:hAnsi="Arial" w:cs="Arial"/>
        </w:rPr>
      </w:pPr>
      <w:r w:rsidRPr="004A669F">
        <w:rPr>
          <w:rFonts w:ascii="Arial" w:hAnsi="Arial" w:cs="Arial"/>
        </w:rPr>
        <w:tab/>
      </w:r>
      <w:r w:rsidRPr="004A669F">
        <w:rPr>
          <w:rFonts w:ascii="Arial" w:hAnsi="Arial" w:cs="Arial"/>
        </w:rPr>
        <w:tab/>
      </w:r>
      <w:r w:rsidRPr="004A669F">
        <w:rPr>
          <w:rFonts w:ascii="Arial" w:hAnsi="Arial" w:cs="Arial"/>
        </w:rPr>
        <w:fldChar w:fldCharType="begin">
          <w:ffData>
            <w:name w:val=""/>
            <w:enabled/>
            <w:calcOnExit w:val="0"/>
            <w:checkBox>
              <w:size w:val="20"/>
              <w:default w:val="0"/>
            </w:checkBox>
          </w:ffData>
        </w:fldChar>
      </w:r>
      <w:r w:rsidRPr="004A669F">
        <w:rPr>
          <w:rFonts w:ascii="Arial" w:hAnsi="Arial" w:cs="Arial"/>
        </w:rPr>
        <w:instrText xml:space="preserve"> FORMCHECKBOX </w:instrText>
      </w:r>
      <w:r w:rsidR="004734EE">
        <w:rPr>
          <w:rFonts w:ascii="Arial" w:hAnsi="Arial" w:cs="Arial"/>
        </w:rPr>
      </w:r>
      <w:r w:rsidR="004734EE">
        <w:rPr>
          <w:rFonts w:ascii="Arial" w:hAnsi="Arial" w:cs="Arial"/>
        </w:rPr>
        <w:fldChar w:fldCharType="separate"/>
      </w:r>
      <w:r w:rsidRPr="004A669F">
        <w:rPr>
          <w:rFonts w:ascii="Arial" w:hAnsi="Arial" w:cs="Arial"/>
        </w:rPr>
        <w:fldChar w:fldCharType="end"/>
      </w:r>
      <w:r w:rsidRPr="004A669F">
        <w:rPr>
          <w:rFonts w:ascii="Arial" w:hAnsi="Arial" w:cs="Arial"/>
        </w:rPr>
        <w:tab/>
      </w:r>
      <w:proofErr w:type="gramStart"/>
      <w:r w:rsidRPr="004A669F">
        <w:rPr>
          <w:rFonts w:ascii="Arial" w:hAnsi="Arial" w:cs="Arial"/>
        </w:rPr>
        <w:t>la</w:t>
      </w:r>
      <w:proofErr w:type="gramEnd"/>
      <w:r w:rsidRPr="004A669F">
        <w:rPr>
          <w:rFonts w:ascii="Arial" w:hAnsi="Arial" w:cs="Arial"/>
        </w:rPr>
        <w:t xml:space="preserve"> date de début d’exécution indiquée dans les pièces particulières du marché public, </w:t>
      </w:r>
    </w:p>
    <w:p w14:paraId="4863016A" w14:textId="26E3A85C" w:rsidR="00EC4741" w:rsidRPr="004A669F" w:rsidRDefault="004A669F" w:rsidP="004A669F">
      <w:pPr>
        <w:tabs>
          <w:tab w:val="left" w:pos="851"/>
        </w:tabs>
        <w:spacing w:before="120"/>
        <w:ind w:left="567"/>
        <w:jc w:val="both"/>
        <w:rPr>
          <w:rFonts w:ascii="Arial" w:hAnsi="Arial" w:cs="Arial"/>
        </w:rPr>
      </w:pPr>
      <w:r w:rsidRPr="004A669F">
        <w:rPr>
          <w:rFonts w:ascii="Arial" w:hAnsi="Arial" w:cs="Arial"/>
        </w:rPr>
        <w:t xml:space="preserve">                    </w:t>
      </w:r>
      <w:proofErr w:type="gramStart"/>
      <w:r w:rsidR="00EC4741" w:rsidRPr="004A669F">
        <w:rPr>
          <w:rFonts w:ascii="Arial" w:hAnsi="Arial" w:cs="Arial"/>
        </w:rPr>
        <w:t>lorsqu’elle</w:t>
      </w:r>
      <w:proofErr w:type="gramEnd"/>
      <w:r w:rsidR="00EC4741" w:rsidRPr="004A669F">
        <w:rPr>
          <w:rFonts w:ascii="Arial" w:hAnsi="Arial" w:cs="Arial"/>
        </w:rPr>
        <w:t xml:space="preserve"> est postérieure à la date de notification du marché public.</w:t>
      </w:r>
    </w:p>
    <w:p w14:paraId="354E5D42" w14:textId="77777777" w:rsidR="004A669F" w:rsidRPr="004A669F" w:rsidRDefault="00844DAA" w:rsidP="004A669F">
      <w:pPr>
        <w:tabs>
          <w:tab w:val="left" w:pos="851"/>
        </w:tabs>
        <w:spacing w:before="120"/>
        <w:ind w:left="851"/>
        <w:jc w:val="both"/>
        <w:rPr>
          <w:rFonts w:ascii="Arial" w:hAnsi="Arial" w:cs="Arial"/>
          <w:lang w:eastAsia="fr-FR" w:bidi="ml"/>
        </w:rPr>
      </w:pPr>
      <w:r w:rsidRPr="004A669F">
        <w:rPr>
          <w:rFonts w:ascii="Arial" w:hAnsi="Arial" w:cs="Arial"/>
        </w:rPr>
        <w:tab/>
      </w:r>
      <w:r w:rsidR="007D7A65" w:rsidRPr="004A669F">
        <w:rPr>
          <w:rFonts w:ascii="Arial" w:hAnsi="Arial" w:cs="Arial"/>
        </w:rPr>
        <w:fldChar w:fldCharType="begin">
          <w:ffData>
            <w:name w:val=""/>
            <w:enabled/>
            <w:calcOnExit w:val="0"/>
            <w:checkBox>
              <w:size w:val="20"/>
              <w:default w:val="0"/>
            </w:checkBox>
          </w:ffData>
        </w:fldChar>
      </w:r>
      <w:r w:rsidR="007D7A65" w:rsidRPr="004A669F">
        <w:rPr>
          <w:rFonts w:ascii="Arial" w:hAnsi="Arial" w:cs="Arial"/>
        </w:rPr>
        <w:instrText xml:space="preserve"> FORMCHECKBOX </w:instrText>
      </w:r>
      <w:r w:rsidR="004734EE">
        <w:rPr>
          <w:rFonts w:ascii="Arial" w:hAnsi="Arial" w:cs="Arial"/>
        </w:rPr>
      </w:r>
      <w:r w:rsidR="004734EE">
        <w:rPr>
          <w:rFonts w:ascii="Arial" w:hAnsi="Arial" w:cs="Arial"/>
        </w:rPr>
        <w:fldChar w:fldCharType="separate"/>
      </w:r>
      <w:r w:rsidR="007D7A65" w:rsidRPr="004A669F">
        <w:rPr>
          <w:rFonts w:ascii="Arial" w:hAnsi="Arial" w:cs="Arial"/>
        </w:rPr>
        <w:fldChar w:fldCharType="end"/>
      </w:r>
      <w:r w:rsidR="00EC4741" w:rsidRPr="004A669F">
        <w:rPr>
          <w:rFonts w:ascii="Arial" w:hAnsi="Arial" w:cs="Arial"/>
        </w:rPr>
        <w:tab/>
      </w:r>
      <w:proofErr w:type="gramStart"/>
      <w:r w:rsidR="009737B4" w:rsidRPr="004A669F">
        <w:rPr>
          <w:rFonts w:ascii="Arial" w:hAnsi="Arial" w:cs="Arial"/>
        </w:rPr>
        <w:t>la</w:t>
      </w:r>
      <w:proofErr w:type="gramEnd"/>
      <w:r w:rsidR="009737B4" w:rsidRPr="004A669F">
        <w:rPr>
          <w:rFonts w:ascii="Arial" w:hAnsi="Arial" w:cs="Arial"/>
        </w:rPr>
        <w:t xml:space="preserve"> date de notification </w:t>
      </w:r>
      <w:r w:rsidR="009737B4" w:rsidRPr="004A669F">
        <w:rPr>
          <w:rFonts w:ascii="Arial" w:hAnsi="Arial" w:cs="Arial"/>
          <w:lang w:eastAsia="fr-FR" w:bidi="ml"/>
        </w:rPr>
        <w:t xml:space="preserve">du premier </w:t>
      </w:r>
      <w:r w:rsidR="009B1CD0" w:rsidRPr="004A669F">
        <w:rPr>
          <w:rFonts w:ascii="Arial" w:hAnsi="Arial" w:cs="Arial"/>
          <w:lang w:eastAsia="fr-FR" w:bidi="ml"/>
        </w:rPr>
        <w:t>ordre de service </w:t>
      </w:r>
      <w:r w:rsidR="009737B4" w:rsidRPr="004A669F">
        <w:rPr>
          <w:rFonts w:ascii="Arial" w:hAnsi="Arial" w:cs="Arial"/>
          <w:lang w:eastAsia="fr-FR" w:bidi="ml"/>
        </w:rPr>
        <w:t xml:space="preserve">/ du premier bon de commande / du </w:t>
      </w:r>
      <w:r w:rsidR="004A669F" w:rsidRPr="004A669F">
        <w:rPr>
          <w:rFonts w:ascii="Arial" w:hAnsi="Arial" w:cs="Arial"/>
          <w:lang w:eastAsia="fr-FR" w:bidi="ml"/>
        </w:rPr>
        <w:t xml:space="preserve"> </w:t>
      </w:r>
    </w:p>
    <w:p w14:paraId="6A34CAF2" w14:textId="1A240133" w:rsidR="009B1CD0" w:rsidRPr="004A669F" w:rsidRDefault="004A669F" w:rsidP="004A669F">
      <w:pPr>
        <w:tabs>
          <w:tab w:val="left" w:pos="851"/>
        </w:tabs>
        <w:spacing w:before="120"/>
        <w:ind w:left="851"/>
        <w:jc w:val="both"/>
        <w:rPr>
          <w:rFonts w:ascii="Arial" w:hAnsi="Arial" w:cs="Arial"/>
          <w:lang w:eastAsia="fr-FR" w:bidi="ml"/>
        </w:rPr>
      </w:pPr>
      <w:r w:rsidRPr="004A669F">
        <w:rPr>
          <w:rFonts w:ascii="Arial" w:hAnsi="Arial" w:cs="Arial"/>
          <w:lang w:eastAsia="fr-FR" w:bidi="ml"/>
        </w:rPr>
        <w:t xml:space="preserve">               </w:t>
      </w:r>
      <w:proofErr w:type="gramStart"/>
      <w:r w:rsidR="009737B4" w:rsidRPr="004A669F">
        <w:rPr>
          <w:rFonts w:ascii="Arial" w:hAnsi="Arial" w:cs="Arial"/>
          <w:lang w:eastAsia="fr-FR" w:bidi="ml"/>
        </w:rPr>
        <w:t>premier</w:t>
      </w:r>
      <w:proofErr w:type="gramEnd"/>
      <w:r w:rsidR="009737B4" w:rsidRPr="004A669F">
        <w:rPr>
          <w:rFonts w:ascii="Arial" w:hAnsi="Arial" w:cs="Arial"/>
          <w:lang w:eastAsia="fr-FR" w:bidi="ml"/>
        </w:rPr>
        <w:t xml:space="preserve"> marché subséquent</w:t>
      </w:r>
      <w:r w:rsidR="00EC4741" w:rsidRPr="004A669F">
        <w:rPr>
          <w:rFonts w:ascii="Arial" w:hAnsi="Arial" w:cs="Arial"/>
          <w:lang w:eastAsia="fr-FR" w:bidi="ml"/>
        </w:rPr>
        <w:t>.</w:t>
      </w:r>
    </w:p>
    <w:p w14:paraId="6A34CAF3" w14:textId="4D1555F2" w:rsidR="009B1CD0" w:rsidRPr="004A669F" w:rsidRDefault="00844DAA" w:rsidP="00EC4741">
      <w:pPr>
        <w:tabs>
          <w:tab w:val="left" w:pos="851"/>
        </w:tabs>
        <w:spacing w:before="120"/>
        <w:ind w:left="1134" w:hanging="567"/>
        <w:jc w:val="both"/>
        <w:rPr>
          <w:rFonts w:ascii="Arial" w:hAnsi="Arial" w:cs="Arial"/>
          <w:b/>
        </w:rPr>
      </w:pPr>
      <w:r w:rsidRPr="004A669F">
        <w:rPr>
          <w:rFonts w:ascii="Arial" w:hAnsi="Arial" w:cs="Arial"/>
        </w:rPr>
        <w:tab/>
      </w:r>
      <w:r w:rsidR="00EC4741" w:rsidRPr="004A669F">
        <w:rPr>
          <w:rFonts w:ascii="Arial" w:hAnsi="Arial" w:cs="Arial"/>
        </w:rPr>
        <w:tab/>
      </w:r>
    </w:p>
    <w:p w14:paraId="6A34CAF4" w14:textId="77777777" w:rsidR="009B1CD0" w:rsidRDefault="009B1CD0" w:rsidP="009B45B9">
      <w:pPr>
        <w:tabs>
          <w:tab w:val="left" w:pos="426"/>
          <w:tab w:val="left" w:pos="851"/>
        </w:tabs>
        <w:jc w:val="both"/>
        <w:rPr>
          <w:rFonts w:ascii="Arial" w:hAnsi="Arial" w:cs="Arial"/>
          <w:b/>
        </w:rPr>
      </w:pPr>
    </w:p>
    <w:p w14:paraId="6A34CAF5" w14:textId="7BACC7F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4A669F">
        <w:fldChar w:fldCharType="begin">
          <w:ffData>
            <w:name w:val=""/>
            <w:enabled/>
            <w:calcOnExit w:val="0"/>
            <w:checkBox>
              <w:size w:val="20"/>
              <w:default w:val="1"/>
            </w:checkBox>
          </w:ffData>
        </w:fldChar>
      </w:r>
      <w:r w:rsidR="004A669F">
        <w:instrText xml:space="preserve"> FORMCHECKBOX </w:instrText>
      </w:r>
      <w:r w:rsidR="004734EE">
        <w:fldChar w:fldCharType="separate"/>
      </w:r>
      <w:r w:rsidR="004A669F">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734EE">
        <w:fldChar w:fldCharType="separate"/>
      </w:r>
      <w:r w:rsidR="007D7A65">
        <w:fldChar w:fldCharType="end"/>
      </w:r>
      <w:r w:rsidR="00EC4741">
        <w:tab/>
        <w:t>NON</w:t>
      </w:r>
    </w:p>
    <w:p w14:paraId="6A34CAF8" w14:textId="2E811B1D" w:rsidR="009B1CD0" w:rsidRPr="00EC4741" w:rsidRDefault="009B1CD0" w:rsidP="009B45B9">
      <w:pPr>
        <w:tabs>
          <w:tab w:val="left" w:pos="426"/>
          <w:tab w:val="left" w:pos="851"/>
        </w:tabs>
        <w:jc w:val="both"/>
        <w:rPr>
          <w:rFonts w:ascii="Arial" w:hAnsi="Arial" w:cs="Arial"/>
          <w:color w:val="FF0000"/>
        </w:rPr>
      </w:pPr>
    </w:p>
    <w:p w14:paraId="6A34CAF9" w14:textId="3B893FAE" w:rsidR="009B1CD0" w:rsidRPr="004A669F" w:rsidRDefault="009B1CD0" w:rsidP="009B45B9">
      <w:pPr>
        <w:numPr>
          <w:ilvl w:val="0"/>
          <w:numId w:val="3"/>
        </w:numPr>
        <w:tabs>
          <w:tab w:val="left" w:pos="426"/>
          <w:tab w:val="left" w:pos="851"/>
        </w:tabs>
        <w:spacing w:before="120"/>
        <w:ind w:left="924" w:hanging="357"/>
        <w:jc w:val="both"/>
        <w:rPr>
          <w:rFonts w:ascii="Arial" w:hAnsi="Arial" w:cs="Arial"/>
        </w:rPr>
      </w:pPr>
      <w:r w:rsidRPr="004A669F">
        <w:rPr>
          <w:rFonts w:ascii="Arial" w:hAnsi="Arial" w:cs="Arial"/>
        </w:rPr>
        <w:t xml:space="preserve">Nombre de reconductions : </w:t>
      </w:r>
      <w:r w:rsidR="004A669F" w:rsidRPr="004A669F">
        <w:rPr>
          <w:rFonts w:ascii="Arial" w:hAnsi="Arial" w:cs="Arial"/>
        </w:rPr>
        <w:t>3</w:t>
      </w:r>
    </w:p>
    <w:p w14:paraId="6A34CAFA" w14:textId="01383DD2" w:rsidR="009B1CD0" w:rsidRPr="004A669F" w:rsidRDefault="009B1CD0" w:rsidP="009B45B9">
      <w:pPr>
        <w:numPr>
          <w:ilvl w:val="0"/>
          <w:numId w:val="3"/>
        </w:numPr>
        <w:tabs>
          <w:tab w:val="left" w:pos="426"/>
          <w:tab w:val="left" w:pos="851"/>
        </w:tabs>
        <w:spacing w:before="120"/>
        <w:ind w:left="924" w:hanging="357"/>
        <w:jc w:val="both"/>
        <w:rPr>
          <w:rFonts w:ascii="Arial" w:hAnsi="Arial" w:cs="Arial"/>
          <w:b/>
        </w:rPr>
      </w:pPr>
      <w:r w:rsidRPr="004A669F">
        <w:rPr>
          <w:rFonts w:ascii="Arial" w:hAnsi="Arial" w:cs="Arial"/>
        </w:rPr>
        <w:t>Durée de</w:t>
      </w:r>
      <w:r w:rsidR="00B86CA7" w:rsidRPr="004A669F">
        <w:rPr>
          <w:rFonts w:ascii="Arial" w:hAnsi="Arial" w:cs="Arial"/>
        </w:rPr>
        <w:t xml:space="preserve"> </w:t>
      </w:r>
      <w:r w:rsidR="004A669F" w:rsidRPr="004A669F">
        <w:rPr>
          <w:rFonts w:ascii="Arial" w:hAnsi="Arial" w:cs="Arial"/>
        </w:rPr>
        <w:t xml:space="preserve">chaque </w:t>
      </w:r>
      <w:r w:rsidR="00EC4741" w:rsidRPr="004A669F">
        <w:rPr>
          <w:rFonts w:ascii="Arial" w:hAnsi="Arial" w:cs="Arial"/>
        </w:rPr>
        <w:t xml:space="preserve">période de </w:t>
      </w:r>
      <w:r w:rsidRPr="004A669F">
        <w:rPr>
          <w:rFonts w:ascii="Arial" w:hAnsi="Arial" w:cs="Arial"/>
        </w:rPr>
        <w:t xml:space="preserve">reconduction : </w:t>
      </w:r>
      <w:r w:rsidR="004A669F" w:rsidRPr="004A669F">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4DAF5CD" w:rsidR="00AE1C9C" w:rsidRPr="00F476D8" w:rsidRDefault="00AE1C9C" w:rsidP="00AE1C9C">
      <w:pPr>
        <w:tabs>
          <w:tab w:val="left" w:pos="426"/>
        </w:tabs>
        <w:suppressAutoHyphens w:val="0"/>
        <w:jc w:val="both"/>
        <w:rPr>
          <w:rFonts w:ascii="Arial" w:hAnsi="Arial" w:cs="Arial"/>
          <w:b/>
          <w:bCs/>
          <w:lang w:eastAsia="fr-FR" w:bidi="ml"/>
        </w:rPr>
      </w:pPr>
      <w:r w:rsidRPr="004A669F">
        <w:rPr>
          <w:rFonts w:ascii="Arial" w:hAnsi="Arial" w:cs="Arial"/>
          <w:lang w:eastAsia="fr-FR" w:bidi="ml"/>
        </w:rPr>
        <w:t xml:space="preserve">Le présent engagement me lie pour le délai de validité des offres indiqué </w:t>
      </w:r>
      <w:r w:rsidRPr="00F476D8">
        <w:rPr>
          <w:rFonts w:ascii="Arial" w:hAnsi="Arial" w:cs="Arial"/>
          <w:lang w:eastAsia="fr-FR" w:bidi="ml"/>
        </w:rPr>
        <w:t>dans le règlement de la consultation</w:t>
      </w:r>
      <w:r w:rsidR="00F476D8" w:rsidRPr="00F476D8">
        <w:rPr>
          <w:rFonts w:ascii="Arial" w:hAnsi="Arial" w:cs="Arial"/>
          <w:lang w:eastAsia="fr-FR" w:bidi="ml"/>
        </w:rPr>
        <w:t xml:space="preserve"> et </w:t>
      </w:r>
      <w:r w:rsidRPr="00F476D8">
        <w:rPr>
          <w:rFonts w:ascii="Arial" w:hAnsi="Arial" w:cs="Arial"/>
          <w:lang w:eastAsia="fr-FR" w:bidi="ml"/>
        </w:rPr>
        <w:t>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22" w14:textId="0F14A5E6" w:rsidR="009B1CD0" w:rsidRDefault="009B1CD0" w:rsidP="0083205E">
      <w:pPr>
        <w:tabs>
          <w:tab w:val="left" w:pos="851"/>
        </w:tabs>
        <w:rPr>
          <w:rFonts w:ascii="Arial" w:hAnsi="Arial" w:cs="Arial"/>
        </w:rPr>
      </w:pPr>
    </w:p>
    <w:p w14:paraId="262D15BD" w14:textId="2AA7BB71" w:rsidR="00F476D8" w:rsidRDefault="00F476D8" w:rsidP="0083205E">
      <w:pPr>
        <w:tabs>
          <w:tab w:val="left" w:pos="851"/>
        </w:tabs>
        <w:rPr>
          <w:rFonts w:ascii="Arial" w:hAnsi="Arial" w:cs="Arial"/>
        </w:rPr>
      </w:pPr>
    </w:p>
    <w:p w14:paraId="7FCEB856" w14:textId="3882B6BA" w:rsidR="00F476D8" w:rsidRDefault="00F476D8" w:rsidP="0083205E">
      <w:pPr>
        <w:tabs>
          <w:tab w:val="left" w:pos="851"/>
        </w:tabs>
        <w:rPr>
          <w:rFonts w:ascii="Arial" w:hAnsi="Arial" w:cs="Arial"/>
        </w:rPr>
      </w:pPr>
    </w:p>
    <w:p w14:paraId="09A8BE3D" w14:textId="77777777" w:rsidR="00F476D8" w:rsidRDefault="00F476D8"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734E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734E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2" w14:textId="403049DB" w:rsidR="009B1CD0" w:rsidRPr="00F476D8" w:rsidRDefault="009B1CD0" w:rsidP="00F476D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Pr="00F476D8" w:rsidRDefault="009B1CD0" w:rsidP="009B45B9">
      <w:pPr>
        <w:pStyle w:val="Titre1"/>
        <w:tabs>
          <w:tab w:val="left" w:pos="851"/>
        </w:tabs>
        <w:ind w:left="0"/>
        <w:jc w:val="both"/>
        <w:rPr>
          <w:rFonts w:ascii="Arial" w:hAnsi="Arial" w:cs="Arial"/>
        </w:rPr>
      </w:pPr>
    </w:p>
    <w:p w14:paraId="6A34CB74" w14:textId="320B7EA8" w:rsidR="00EA4CE6" w:rsidRPr="00F476D8" w:rsidRDefault="00927397" w:rsidP="00EA4CE6">
      <w:pPr>
        <w:pStyle w:val="Paragraphedeliste"/>
        <w:numPr>
          <w:ilvl w:val="0"/>
          <w:numId w:val="2"/>
        </w:numPr>
        <w:jc w:val="center"/>
        <w:rPr>
          <w:rFonts w:ascii="Arial" w:hAnsi="Arial" w:cs="Arial"/>
          <w:lang w:bidi="ml"/>
        </w:rPr>
      </w:pPr>
      <w:r w:rsidRPr="00F476D8">
        <w:rPr>
          <w:rFonts w:ascii="Arial" w:hAnsi="Arial" w:cs="Arial"/>
          <w:lang w:bidi="ml"/>
        </w:rPr>
        <w:t>Établissement</w:t>
      </w:r>
      <w:r w:rsidR="00EA4CE6" w:rsidRPr="00F476D8">
        <w:rPr>
          <w:rFonts w:ascii="Arial" w:hAnsi="Arial" w:cs="Arial"/>
          <w:lang w:bidi="ml"/>
        </w:rPr>
        <w:t xml:space="preserve"> Français du Sang</w:t>
      </w:r>
    </w:p>
    <w:p w14:paraId="6A34CB75" w14:textId="77777777" w:rsidR="00EA4CE6" w:rsidRPr="00F476D8" w:rsidRDefault="00EA4CE6" w:rsidP="00EA4CE6">
      <w:pPr>
        <w:pStyle w:val="Paragraphedeliste"/>
        <w:numPr>
          <w:ilvl w:val="0"/>
          <w:numId w:val="2"/>
        </w:numPr>
        <w:jc w:val="center"/>
        <w:rPr>
          <w:rFonts w:ascii="Arial" w:hAnsi="Arial" w:cs="Arial"/>
          <w:lang w:bidi="ml"/>
        </w:rPr>
      </w:pPr>
      <w:r w:rsidRPr="00F476D8">
        <w:rPr>
          <w:rFonts w:ascii="Arial" w:hAnsi="Arial" w:cs="Arial"/>
          <w:lang w:bidi="ml"/>
        </w:rPr>
        <w:t>20, Avenue du Stade de France</w:t>
      </w:r>
    </w:p>
    <w:p w14:paraId="6A34CB76" w14:textId="77777777" w:rsidR="00EA4CE6" w:rsidRPr="00F476D8" w:rsidRDefault="00EA4CE6" w:rsidP="00EA4CE6">
      <w:pPr>
        <w:pStyle w:val="Paragraphedeliste"/>
        <w:numPr>
          <w:ilvl w:val="0"/>
          <w:numId w:val="2"/>
        </w:numPr>
        <w:jc w:val="center"/>
        <w:rPr>
          <w:rFonts w:ascii="Arial" w:hAnsi="Arial" w:cs="Arial"/>
          <w:lang w:bidi="ml"/>
        </w:rPr>
      </w:pPr>
      <w:r w:rsidRPr="00F476D8">
        <w:rPr>
          <w:rFonts w:ascii="Arial" w:hAnsi="Arial" w:cs="Arial"/>
          <w:lang w:bidi="ml"/>
        </w:rPr>
        <w:t>93218 LA PLAINE SAINT DENIS CEDEX</w:t>
      </w:r>
    </w:p>
    <w:p w14:paraId="6A34CB77" w14:textId="77777777" w:rsidR="00EA4CE6" w:rsidRPr="00F476D8" w:rsidRDefault="00EA4CE6" w:rsidP="00EA4CE6">
      <w:pPr>
        <w:pStyle w:val="Paragraphedeliste"/>
        <w:numPr>
          <w:ilvl w:val="0"/>
          <w:numId w:val="2"/>
        </w:numPr>
        <w:jc w:val="center"/>
        <w:rPr>
          <w:rFonts w:ascii="Arial" w:hAnsi="Arial" w:cs="Arial"/>
          <w:lang w:bidi="ml"/>
        </w:rPr>
      </w:pPr>
      <w:r w:rsidRPr="00F476D8">
        <w:rPr>
          <w:rFonts w:ascii="Arial" w:hAnsi="Arial" w:cs="Arial"/>
          <w:lang w:bidi="ml"/>
        </w:rPr>
        <w:t>Téléphone : 01 55 93 95 00</w:t>
      </w:r>
    </w:p>
    <w:p w14:paraId="6A34CB78" w14:textId="77777777" w:rsidR="00EA4CE6" w:rsidRPr="00F476D8" w:rsidRDefault="00EA4CE6" w:rsidP="00EA4CE6">
      <w:pPr>
        <w:pStyle w:val="Paragraphedeliste"/>
        <w:numPr>
          <w:ilvl w:val="0"/>
          <w:numId w:val="2"/>
        </w:numPr>
        <w:jc w:val="center"/>
        <w:rPr>
          <w:rFonts w:ascii="Arial" w:hAnsi="Arial" w:cs="Arial"/>
          <w:lang w:bidi="ml"/>
        </w:rPr>
      </w:pPr>
      <w:r w:rsidRPr="00F476D8">
        <w:rPr>
          <w:rFonts w:ascii="Arial" w:hAnsi="Arial" w:cs="Arial"/>
          <w:lang w:bidi="ml"/>
        </w:rPr>
        <w:t>Télécopie : 01 55 93 96 02</w:t>
      </w:r>
    </w:p>
    <w:p w14:paraId="6A34CB80" w14:textId="77777777" w:rsidR="00EA4CE6" w:rsidRPr="00F476D8" w:rsidRDefault="00EA4CE6" w:rsidP="00F476D8">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F476D8" w:rsidRDefault="009B1CD0" w:rsidP="0083205E">
      <w:pPr>
        <w:tabs>
          <w:tab w:val="left" w:pos="851"/>
        </w:tabs>
        <w:jc w:val="both"/>
        <w:rPr>
          <w:rFonts w:ascii="Arial" w:hAnsi="Arial" w:cs="Arial"/>
        </w:rPr>
      </w:pPr>
    </w:p>
    <w:p w14:paraId="6A34CB8B" w14:textId="419ABF52" w:rsidR="00EA4CE6" w:rsidRPr="00F476D8" w:rsidRDefault="00EA4CE6" w:rsidP="00EA4CE6">
      <w:pPr>
        <w:tabs>
          <w:tab w:val="left" w:pos="426"/>
          <w:tab w:val="left" w:pos="851"/>
        </w:tabs>
        <w:suppressAutoHyphens w:val="0"/>
        <w:jc w:val="center"/>
        <w:rPr>
          <w:rFonts w:ascii="Arial" w:hAnsi="Arial" w:cs="Arial"/>
          <w:lang w:eastAsia="fr-FR" w:bidi="ml"/>
        </w:rPr>
      </w:pPr>
      <w:r w:rsidRPr="00F476D8">
        <w:rPr>
          <w:rFonts w:ascii="Arial" w:hAnsi="Arial" w:cs="Arial"/>
          <w:lang w:eastAsia="fr-FR" w:bidi="ml"/>
        </w:rPr>
        <w:t>Monsieur le Président de l’</w:t>
      </w:r>
      <w:r w:rsidR="00927397" w:rsidRPr="00F476D8">
        <w:rPr>
          <w:rFonts w:ascii="Arial" w:hAnsi="Arial" w:cs="Arial"/>
          <w:lang w:eastAsia="fr-FR" w:bidi="ml"/>
        </w:rPr>
        <w:t>Établissement</w:t>
      </w:r>
      <w:r w:rsidRPr="00F476D8">
        <w:rPr>
          <w:rFonts w:ascii="Arial" w:hAnsi="Arial" w:cs="Arial"/>
          <w:lang w:eastAsia="fr-FR" w:bidi="ml"/>
        </w:rPr>
        <w:t xml:space="preserve"> Français du Sang (adresse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F476D8" w:rsidRDefault="00EA4CE6" w:rsidP="00EA4CE6">
      <w:pPr>
        <w:pStyle w:val="fcase2metab"/>
        <w:ind w:left="0" w:firstLine="0"/>
        <w:jc w:val="center"/>
        <w:rPr>
          <w:rFonts w:ascii="Arial" w:hAnsi="Arial" w:cs="Arial"/>
          <w:lang w:eastAsia="fr-FR" w:bidi="ml"/>
        </w:rPr>
      </w:pPr>
      <w:r w:rsidRPr="002D03BB">
        <w:rPr>
          <w:rFonts w:ascii="Arial" w:hAnsi="Arial" w:cs="Arial"/>
        </w:rPr>
        <w:tab/>
      </w:r>
      <w:r w:rsidRPr="00F476D8">
        <w:rPr>
          <w:rFonts w:ascii="Arial" w:hAnsi="Arial" w:cs="Arial"/>
          <w:lang w:eastAsia="fr-FR" w:bidi="ml"/>
        </w:rPr>
        <w:t>Monsieur le Président de l’</w:t>
      </w:r>
      <w:r w:rsidR="00927397" w:rsidRPr="00F476D8">
        <w:rPr>
          <w:rFonts w:ascii="Arial" w:hAnsi="Arial" w:cs="Arial"/>
          <w:lang w:eastAsia="fr-FR" w:bidi="ml"/>
        </w:rPr>
        <w:t>Établissement</w:t>
      </w:r>
      <w:r w:rsidRPr="00F476D8">
        <w:rPr>
          <w:rFonts w:ascii="Arial" w:hAnsi="Arial" w:cs="Arial"/>
          <w:lang w:eastAsia="fr-FR" w:bidi="ml"/>
        </w:rPr>
        <w:t xml:space="preserve"> Français du Sang (adresse identique)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F476D8" w:rsidRDefault="00EA4CE6" w:rsidP="00EA4CE6">
      <w:pPr>
        <w:tabs>
          <w:tab w:val="left" w:pos="426"/>
          <w:tab w:val="left" w:pos="851"/>
        </w:tabs>
        <w:suppressAutoHyphens w:val="0"/>
        <w:jc w:val="center"/>
        <w:rPr>
          <w:rFonts w:ascii="Arial" w:hAnsi="Arial" w:cs="Arial"/>
          <w:lang w:eastAsia="fr-FR" w:bidi="ml"/>
        </w:rPr>
      </w:pPr>
      <w:r w:rsidRPr="00F476D8">
        <w:rPr>
          <w:rFonts w:ascii="Arial" w:hAnsi="Arial" w:cs="Arial"/>
          <w:lang w:eastAsia="fr-FR" w:bidi="ml"/>
        </w:rPr>
        <w:t>Monsieur le Président de l’</w:t>
      </w:r>
      <w:r w:rsidR="00927397" w:rsidRPr="00F476D8">
        <w:rPr>
          <w:rFonts w:ascii="Arial" w:hAnsi="Arial" w:cs="Arial"/>
          <w:lang w:eastAsia="fr-FR" w:bidi="ml"/>
        </w:rPr>
        <w:t>Établissement</w:t>
      </w:r>
      <w:r w:rsidRPr="00F476D8">
        <w:rPr>
          <w:rFonts w:ascii="Arial" w:hAnsi="Arial" w:cs="Arial"/>
          <w:lang w:eastAsia="fr-FR" w:bidi="ml"/>
        </w:rPr>
        <w:t xml:space="preserve"> Français du Sang (adresse identique)</w:t>
      </w: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F476D8" w:rsidRDefault="00EA4CE6" w:rsidP="002D03BB">
      <w:pPr>
        <w:tabs>
          <w:tab w:val="left" w:pos="426"/>
          <w:tab w:val="left" w:pos="851"/>
        </w:tabs>
        <w:suppressAutoHyphens w:val="0"/>
        <w:spacing w:after="120"/>
        <w:jc w:val="center"/>
        <w:rPr>
          <w:rFonts w:ascii="Arial" w:hAnsi="Arial" w:cs="Arial"/>
          <w:u w:val="single"/>
          <w:lang w:eastAsia="fr-FR" w:bidi="ml"/>
        </w:rPr>
      </w:pPr>
      <w:r w:rsidRPr="00F476D8">
        <w:rPr>
          <w:rFonts w:ascii="Arial" w:hAnsi="Arial" w:cs="Arial"/>
          <w:u w:val="single"/>
          <w:lang w:eastAsia="fr-FR" w:bidi="ml"/>
        </w:rPr>
        <w:t>Pour l’EFS</w:t>
      </w:r>
    </w:p>
    <w:p w14:paraId="6A34CC15" w14:textId="77777777" w:rsidR="004055D2" w:rsidRPr="002D03BB" w:rsidRDefault="004055D2" w:rsidP="002D03BB">
      <w:pPr>
        <w:tabs>
          <w:tab w:val="left" w:pos="426"/>
          <w:tab w:val="left" w:pos="851"/>
        </w:tabs>
        <w:suppressAutoHyphens w:val="0"/>
        <w:jc w:val="center"/>
        <w:rPr>
          <w:rFonts w:ascii="Arial" w:hAnsi="Arial" w:cs="Arial"/>
          <w:color w:val="0000FF"/>
          <w:lang w:eastAsia="fr-FR" w:bidi="ml"/>
        </w:rPr>
      </w:pPr>
      <w:r w:rsidRPr="00F476D8">
        <w:rPr>
          <w:rFonts w:ascii="Arial" w:hAnsi="Arial" w:cs="Arial"/>
          <w:lang w:eastAsia="fr-FR" w:bidi="ml"/>
        </w:rPr>
        <w:t>Monsieur l’Agent Comptable Principal (adresse identique)</w:t>
      </w:r>
    </w:p>
    <w:p w14:paraId="6A34CC1E" w14:textId="77777777" w:rsidR="001C40C0" w:rsidRDefault="001C40C0" w:rsidP="00F476D8">
      <w:pPr>
        <w:pStyle w:val="fcase2metab"/>
        <w:ind w:left="0" w:firstLine="0"/>
        <w:rPr>
          <w:rFonts w:ascii="Arial" w:hAnsi="Arial" w:cs="Arial"/>
        </w:rPr>
      </w:pPr>
    </w:p>
    <w:p w14:paraId="6A34CC1F" w14:textId="02E0767D"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F476D8">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680377E4" w:rsid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81B44AF" w14:textId="7926EC20" w:rsidR="00F476D8" w:rsidRDefault="00F476D8" w:rsidP="00791F91">
      <w:pPr>
        <w:suppressAutoHyphens w:val="0"/>
        <w:rPr>
          <w:rFonts w:ascii="Arial" w:hAnsi="Arial" w:cs="Arial"/>
          <w:lang w:eastAsia="fr-FR" w:bidi="ml"/>
        </w:rPr>
      </w:pPr>
    </w:p>
    <w:p w14:paraId="653D7FCF" w14:textId="0DB7FC26" w:rsidR="00F476D8" w:rsidRPr="00791F91" w:rsidRDefault="00F476D8" w:rsidP="00F476D8">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w:t>
      </w:r>
      <w:r>
        <w:rPr>
          <w:rFonts w:ascii="Arial" w:hAnsi="Arial" w:cs="Arial"/>
          <w:lang w:eastAsia="fr-FR" w:bidi="ml"/>
        </w:rPr>
        <w:t>1 : Bordereau des prix</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734EE">
        <w:rPr>
          <w:rFonts w:ascii="Arial" w:hAnsi="Arial" w:cs="Arial"/>
          <w:lang w:eastAsia="fr-FR" w:bidi="ml"/>
        </w:rPr>
      </w:r>
      <w:r w:rsidR="004734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A" w14:textId="37343FEE" w:rsidR="002C2CA3" w:rsidRDefault="00791F91" w:rsidP="00F476D8">
      <w:pPr>
        <w:suppressAutoHyphens w:val="0"/>
        <w:rPr>
          <w:lang w:eastAsia="fr-FR" w:bidi="ml"/>
        </w:rPr>
      </w:pPr>
      <w:r w:rsidRPr="00791F91">
        <w:rPr>
          <w:lang w:eastAsia="fr-FR" w:bidi="ml"/>
        </w:rPr>
        <w:br w:type="page"/>
      </w: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ex="http://schemas.microsoft.com/office/word/2018/wordml/cex">
            <w:pict w14:anchorId="3B30394F">
              <v:rect id="Rectangle 2"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A34CC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rsidRPr="005D051E" w:rsidR="001A3AC9" w:rsidP="00791F91" w:rsidRDefault="001A3AC9" w14:paraId="355B8042" w14:textId="77777777">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rsidRPr="005D051E" w:rsidR="001A3AC9" w:rsidP="00791F91" w:rsidRDefault="001A3AC9" w14:paraId="3921D3CD"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rsidRPr="005D051E" w:rsidR="001A3AC9" w:rsidP="00791F91" w:rsidRDefault="001A3AC9" w14:paraId="3B0F4C86" w14:textId="5C2AAA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rsidRPr="005D051E" w:rsidR="001A3AC9" w:rsidP="00791F91" w:rsidRDefault="001A3AC9" w14:paraId="672A6659" w14:textId="77777777">
                      <w:pPr>
                        <w:tabs>
                          <w:tab w:val="left" w:pos="3402"/>
                          <w:tab w:val="left" w:pos="6237"/>
                          <w:tab w:val="left" w:pos="9072"/>
                        </w:tabs>
                        <w:spacing w:after="120"/>
                        <w:jc w:val="both"/>
                        <w:rPr>
                          <w:rFonts w:ascii="Arial" w:hAnsi="Arial" w:cs="Arial"/>
                          <w:lang w:bidi="ml"/>
                        </w:rPr>
                      </w:pPr>
                    </w:p>
                    <w:p w:rsidRPr="005D051E" w:rsidR="001A3AC9" w:rsidP="00791F91" w:rsidRDefault="001A3AC9" w14:paraId="3FF81B34"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rsidRPr="005D051E" w:rsidR="001A3AC9" w:rsidP="00791F91" w:rsidRDefault="001A3AC9" w14:paraId="11248101" w14:textId="4CDA89EA">
                      <w:pPr>
                        <w:tabs>
                          <w:tab w:val="left" w:pos="3402"/>
                          <w:tab w:val="left" w:pos="6237"/>
                          <w:tab w:val="left" w:pos="9072"/>
                        </w:tabs>
                        <w:spacing w:after="120"/>
                        <w:jc w:val="both"/>
                        <w:rPr>
                          <w:rFonts w:cs="Kartika"/>
                          <w:lang w:bidi="ml"/>
                        </w:rPr>
                      </w:pPr>
                      <w:r w:rsidRPr="005D051E">
                        <w:rPr>
                          <w:rFonts w:ascii="Arial" w:hAnsi="Arial" w:cs="Arial"/>
                          <w:lang w:bidi="ml"/>
                        </w:rPr>
                        <w:tab/>
                      </w:r>
                      <w:r w:rsidRPr="005D051E">
                        <w:rPr>
                          <w:rFonts w:ascii="Arial" w:hAnsi="Arial" w:cs="Arial"/>
                          <w:lang w:bidi="ml"/>
                        </w:rPr>
                        <w:t xml:space="preserve">Signature du </w:t>
                      </w:r>
                      <w:r>
                        <w:rPr>
                          <w:rFonts w:ascii="Arial" w:hAnsi="Arial" w:cs="Arial"/>
                          <w:lang w:bidi="ml"/>
                        </w:rPr>
                        <w:t>titulaire</w:t>
                      </w:r>
                    </w:p>
                    <w:p w:rsidRPr="00D8507C" w:rsidR="001A3AC9" w:rsidP="00791F91" w:rsidRDefault="001A3AC9" w14:paraId="0A37501D" w14:textId="77777777">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ex="http://schemas.microsoft.com/office/word/2018/wordml/cex">
            <w:pict w14:anchorId="24BB9FEE">
              <v:rect id="Rectangle 3"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w14:anchorId="6A34CC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rsidRPr="00983BB6" w:rsidR="001A3AC9" w:rsidP="00791F91" w:rsidRDefault="001A3AC9" w14:paraId="63753D4C" w14:textId="36F33150">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rsidR="001A3AC9" w:rsidP="00791F91" w:rsidRDefault="001A3AC9" w14:paraId="1C63C863" w14:textId="424FF513">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rsidRPr="005D051E" w:rsidR="001A3AC9" w:rsidP="00791F91" w:rsidRDefault="001A3AC9" w14:paraId="5DAB6C7B" w14:textId="77777777">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8735B" w14:textId="77777777" w:rsidR="008F120B" w:rsidRDefault="008F120B">
      <w:r>
        <w:separator/>
      </w:r>
    </w:p>
  </w:endnote>
  <w:endnote w:type="continuationSeparator" w:id="0">
    <w:p w14:paraId="7D21516C" w14:textId="77777777" w:rsidR="008F120B" w:rsidRDefault="008F1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CC3601F" w:rsidR="001A3AC9" w:rsidRDefault="004734EE" w:rsidP="00B05C4B">
          <w:pPr>
            <w:jc w:val="center"/>
            <w:rPr>
              <w:rFonts w:ascii="Arial" w:hAnsi="Arial" w:cs="Arial"/>
              <w:b/>
            </w:rPr>
          </w:pPr>
          <w:r>
            <w:rPr>
              <w:rFonts w:ascii="Arial" w:hAnsi="Arial" w:cs="Arial"/>
              <w:b/>
              <w:i/>
            </w:rPr>
            <w:t>SC2949</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68266" w14:textId="77777777" w:rsidR="008F120B" w:rsidRDefault="008F120B">
      <w:r>
        <w:separator/>
      </w:r>
    </w:p>
  </w:footnote>
  <w:footnote w:type="continuationSeparator" w:id="0">
    <w:p w14:paraId="0EED7C4D" w14:textId="77777777" w:rsidR="008F120B" w:rsidRDefault="008F1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34EE"/>
    <w:rsid w:val="00475977"/>
    <w:rsid w:val="004A669F"/>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8F120B"/>
    <w:rsid w:val="00926CF0"/>
    <w:rsid w:val="00927397"/>
    <w:rsid w:val="00931D42"/>
    <w:rsid w:val="00934503"/>
    <w:rsid w:val="009737B4"/>
    <w:rsid w:val="00983BB6"/>
    <w:rsid w:val="00983FF3"/>
    <w:rsid w:val="00984795"/>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476D8"/>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5A8BA3F8-E6D7-481E-B439-6F3EB3B8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83</TotalTime>
  <Pages>9</Pages>
  <Words>1761</Words>
  <Characters>9691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Sabrina HAJLAOUI</cp:lastModifiedBy>
  <cp:revision>12</cp:revision>
  <cp:lastPrinted>2016-04-08T14:31:00Z</cp:lastPrinted>
  <dcterms:created xsi:type="dcterms:W3CDTF">2019-09-30T12:19:00Z</dcterms:created>
  <dcterms:modified xsi:type="dcterms:W3CDTF">2025-06-10T10:19:00Z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